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3F7" w:rsidRPr="00F308ED" w:rsidRDefault="00F308ED" w:rsidP="00F308ED">
      <w:pPr>
        <w:pStyle w:val="ad"/>
        <w:rPr>
          <w:rFonts w:ascii="Liberation Sans" w:hAnsi="Liberation Sans" w:cs="Liberation Sans"/>
          <w:kern w:val="2"/>
          <w:sz w:val="28"/>
          <w:szCs w:val="28"/>
          <w:lang w:val="en-US"/>
        </w:rPr>
      </w:pPr>
      <w:bookmarkStart w:id="0" w:name="_GoBack"/>
      <w:bookmarkEnd w:id="0"/>
      <w:r w:rsidRPr="00F308ED">
        <w:rPr>
          <w:rFonts w:ascii="Liberation Sans" w:hAnsi="Liberation Sans" w:cs="Liberation Sans"/>
          <w:kern w:val="2"/>
          <w:sz w:val="28"/>
          <w:szCs w:val="28"/>
        </w:rPr>
        <w:t xml:space="preserve">ΠΑΡΑΡΤΗΜΑ </w:t>
      </w:r>
      <w:r w:rsidRPr="00F308ED">
        <w:rPr>
          <w:rFonts w:ascii="Liberation Sans" w:hAnsi="Liberation Sans" w:cs="Liberation Sans"/>
          <w:kern w:val="2"/>
          <w:sz w:val="28"/>
          <w:szCs w:val="28"/>
          <w:lang w:val="en-US"/>
        </w:rPr>
        <w:t>V</w:t>
      </w:r>
    </w:p>
    <w:p w:rsidR="003014D5" w:rsidRPr="00FD5217" w:rsidRDefault="003014D5" w:rsidP="00FD5217">
      <w:pPr>
        <w:pStyle w:val="ad"/>
        <w:jc w:val="both"/>
        <w:rPr>
          <w:rFonts w:ascii="Liberation Sans" w:hAnsi="Liberation Sans" w:cs="Liberation Sans"/>
          <w:kern w:val="2"/>
          <w:sz w:val="20"/>
          <w:szCs w:val="20"/>
        </w:rPr>
      </w:pPr>
    </w:p>
    <w:tbl>
      <w:tblPr>
        <w:tblStyle w:val="af4"/>
        <w:tblW w:w="963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014D5" w:rsidRPr="00FD5217" w:rsidTr="00A413BC">
        <w:trPr>
          <w:jc w:val="center"/>
        </w:trPr>
        <w:tc>
          <w:tcPr>
            <w:tcW w:w="9857" w:type="dxa"/>
          </w:tcPr>
          <w:p w:rsidR="003014D5" w:rsidRPr="00FD5217" w:rsidRDefault="003014D5" w:rsidP="00FD5217">
            <w:pPr>
              <w:pStyle w:val="ad"/>
              <w:jc w:val="both"/>
              <w:rPr>
                <w:rFonts w:ascii="Liberation Sans" w:hAnsi="Liberation Sans" w:cs="Liberation Sans"/>
                <w:kern w:val="2"/>
                <w:sz w:val="20"/>
                <w:szCs w:val="20"/>
              </w:rPr>
            </w:pPr>
          </w:p>
          <w:p w:rsidR="00704649" w:rsidRDefault="00704649" w:rsidP="00FD5217">
            <w:pPr>
              <w:pStyle w:val="ad"/>
              <w:rPr>
                <w:rFonts w:ascii="Arial Black" w:hAnsi="Arial Black" w:cs="Liberation Sans"/>
                <w:color w:val="A6A6A6" w:themeColor="background1" w:themeShade="A6"/>
                <w:kern w:val="2"/>
                <w:sz w:val="36"/>
                <w:szCs w:val="3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rFonts w:ascii="Arial Black" w:hAnsi="Arial Black" w:cs="Liberation Sans"/>
                <w:color w:val="A6A6A6" w:themeColor="background1" w:themeShade="A6"/>
                <w:kern w:val="2"/>
                <w:sz w:val="36"/>
                <w:szCs w:val="3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ΦΥΛΛΟ ΣΥΜΜΟΡΦΩΣΗΣ</w:t>
            </w:r>
            <w:r w:rsidR="003014D5" w:rsidRPr="00FD5217">
              <w:rPr>
                <w:rFonts w:ascii="Arial Black" w:hAnsi="Arial Black" w:cs="Liberation Sans"/>
                <w:color w:val="A6A6A6" w:themeColor="background1" w:themeShade="A6"/>
                <w:kern w:val="2"/>
                <w:sz w:val="36"/>
                <w:szCs w:val="36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 xml:space="preserve"> </w:t>
            </w:r>
          </w:p>
          <w:p w:rsidR="003014D5" w:rsidRPr="009C24C0" w:rsidRDefault="003014D5" w:rsidP="00FD5217">
            <w:pPr>
              <w:pStyle w:val="ad"/>
              <w:rPr>
                <w:rFonts w:ascii="Liberation Sans" w:hAnsi="Liberation Sans" w:cs="Liberation Sans"/>
                <w:kern w:val="2"/>
                <w:sz w:val="28"/>
                <w:szCs w:val="28"/>
              </w:rPr>
            </w:pPr>
            <w:r w:rsidRPr="009C24C0">
              <w:rPr>
                <w:rFonts w:ascii="Arial Black" w:hAnsi="Arial Black" w:cs="Liberation Sans"/>
                <w:color w:val="A6A6A6" w:themeColor="background1" w:themeShade="A6"/>
                <w:kern w:val="2"/>
                <w:sz w:val="28"/>
                <w:szCs w:val="28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ΔΗΜΟΣΙΑΣ ΣΥΜΒΑΣΗΣ</w:t>
            </w:r>
          </w:p>
          <w:p w:rsidR="003014D5" w:rsidRPr="00FD5217" w:rsidRDefault="003014D5" w:rsidP="00FD5217">
            <w:pPr>
              <w:pStyle w:val="ad"/>
              <w:jc w:val="both"/>
              <w:rPr>
                <w:rFonts w:ascii="Liberation Sans" w:hAnsi="Liberation Sans" w:cs="Liberation Sans"/>
                <w:kern w:val="2"/>
                <w:sz w:val="20"/>
                <w:szCs w:val="20"/>
              </w:rPr>
            </w:pPr>
          </w:p>
          <w:p w:rsidR="003014D5" w:rsidRPr="00FD5217" w:rsidRDefault="003014D5" w:rsidP="00BE52DE">
            <w:pPr>
              <w:pStyle w:val="ad"/>
              <w:rPr>
                <w:rFonts w:ascii="Liberation Sans" w:hAnsi="Liberation Sans" w:cs="Liberation Sans"/>
                <w:kern w:val="2"/>
              </w:rPr>
            </w:pPr>
            <w:r w:rsidRPr="00FD5217">
              <w:rPr>
                <w:rFonts w:ascii="Liberation Sans" w:hAnsi="Liberation Sans" w:cs="Liberation Sans"/>
                <w:kern w:val="2"/>
              </w:rPr>
              <w:t>«Προμήθεια καυσίμων &amp; λιπαντικών 2018-2020»</w:t>
            </w:r>
            <w:r w:rsidR="00E43E61">
              <w:rPr>
                <w:rFonts w:ascii="Liberation Sans" w:hAnsi="Liberation Sans" w:cs="Liberation Sans"/>
                <w:kern w:val="2"/>
              </w:rPr>
              <w:t>,</w:t>
            </w:r>
            <w:r w:rsidR="00BE52DE">
              <w:rPr>
                <w:rFonts w:ascii="Liberation Sans" w:hAnsi="Liberation Sans" w:cs="Liberation Sans"/>
                <w:kern w:val="2"/>
              </w:rPr>
              <w:t xml:space="preserve"> </w:t>
            </w:r>
            <w:r w:rsidRPr="00E43E61">
              <w:rPr>
                <w:rFonts w:ascii="Liberation Sans" w:hAnsi="Liberation Sans" w:cs="Liberation Sans"/>
                <w:kern w:val="2"/>
                <w:sz w:val="20"/>
                <w:szCs w:val="20"/>
              </w:rPr>
              <w:t>προϋπολογισμ</w:t>
            </w:r>
            <w:r w:rsidR="00E43E61" w:rsidRPr="00E43E61">
              <w:rPr>
                <w:rFonts w:ascii="Liberation Sans" w:hAnsi="Liberation Sans" w:cs="Liberation Sans"/>
                <w:kern w:val="2"/>
                <w:sz w:val="20"/>
                <w:szCs w:val="20"/>
              </w:rPr>
              <w:t>ού</w:t>
            </w:r>
            <w:r w:rsidRPr="00E43E61">
              <w:rPr>
                <w:rFonts w:ascii="Liberation Sans" w:hAnsi="Liberation Sans" w:cs="Liberation Sans"/>
                <w:kern w:val="2"/>
                <w:sz w:val="20"/>
                <w:szCs w:val="20"/>
              </w:rPr>
              <w:t xml:space="preserve"> €1.671.220,47</w:t>
            </w:r>
          </w:p>
          <w:p w:rsidR="003014D5" w:rsidRDefault="003014D5" w:rsidP="00FD5217">
            <w:pPr>
              <w:pStyle w:val="ad"/>
              <w:rPr>
                <w:rFonts w:ascii="Liberation Sans" w:hAnsi="Liberation Sans" w:cs="Liberation Sans"/>
                <w:i/>
                <w:kern w:val="2"/>
                <w:sz w:val="20"/>
                <w:szCs w:val="20"/>
              </w:rPr>
            </w:pPr>
            <w:r w:rsidRPr="00FD5217">
              <w:rPr>
                <w:rFonts w:ascii="Liberation Sans" w:hAnsi="Liberation Sans" w:cs="Liberation Sans"/>
                <w:i/>
                <w:kern w:val="2"/>
                <w:sz w:val="20"/>
                <w:szCs w:val="20"/>
              </w:rPr>
              <w:t>Διεθνής ηλεκτρονικός διαγωνισμός βάσει του ΕΣΗΔΗΣ</w:t>
            </w:r>
          </w:p>
          <w:p w:rsidR="00E43E61" w:rsidRPr="00E43E61" w:rsidRDefault="00E43E61" w:rsidP="00FD5217">
            <w:pPr>
              <w:pStyle w:val="ad"/>
              <w:rPr>
                <w:rFonts w:ascii="Liberation Sans" w:hAnsi="Liberation Sans" w:cs="Liberation Sans"/>
                <w:kern w:val="2"/>
                <w:sz w:val="20"/>
                <w:szCs w:val="20"/>
              </w:rPr>
            </w:pPr>
            <w:r w:rsidRPr="00E43E61">
              <w:rPr>
                <w:rFonts w:ascii="Liberation Sans" w:hAnsi="Liberation Sans" w:cs="Liberation Sans"/>
                <w:kern w:val="2"/>
                <w:sz w:val="20"/>
                <w:szCs w:val="20"/>
              </w:rPr>
              <w:t xml:space="preserve">Αριθμός διακήρυξης: </w:t>
            </w:r>
          </w:p>
          <w:p w:rsidR="003014D5" w:rsidRPr="00FD5217" w:rsidRDefault="003014D5" w:rsidP="00FD5217">
            <w:pPr>
              <w:pStyle w:val="ad"/>
              <w:jc w:val="both"/>
              <w:rPr>
                <w:rFonts w:ascii="Liberation Sans" w:hAnsi="Liberation Sans" w:cs="Liberation Sans"/>
                <w:kern w:val="2"/>
                <w:sz w:val="20"/>
                <w:szCs w:val="20"/>
              </w:rPr>
            </w:pPr>
          </w:p>
        </w:tc>
      </w:tr>
    </w:tbl>
    <w:p w:rsidR="002D64D2" w:rsidRPr="00D041BF" w:rsidRDefault="002D64D2" w:rsidP="00D041BF">
      <w:pPr>
        <w:pStyle w:val="ad"/>
        <w:jc w:val="both"/>
        <w:rPr>
          <w:rFonts w:ascii="Liberation Sans" w:hAnsi="Liberation Sans" w:cs="Liberation Sans"/>
          <w:kern w:val="2"/>
          <w:sz w:val="20"/>
          <w:szCs w:val="20"/>
        </w:rPr>
      </w:pPr>
    </w:p>
    <w:p w:rsidR="002D64D2" w:rsidRPr="00D041BF" w:rsidRDefault="002D64D2" w:rsidP="00D041BF">
      <w:pPr>
        <w:pStyle w:val="ad"/>
        <w:jc w:val="both"/>
        <w:rPr>
          <w:rFonts w:ascii="Liberation Sans" w:hAnsi="Liberation Sans" w:cs="Liberation Sans"/>
          <w:kern w:val="2"/>
          <w:sz w:val="20"/>
          <w:szCs w:val="20"/>
        </w:rPr>
      </w:pP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984"/>
        <w:gridCol w:w="7655"/>
      </w:tblGrid>
      <w:tr w:rsidR="002D64D2" w:rsidRPr="002D64D2" w:rsidTr="009C24C0">
        <w:trPr>
          <w:trHeight w:hRule="exact" w:val="567"/>
          <w:jc w:val="center"/>
        </w:trPr>
        <w:tc>
          <w:tcPr>
            <w:tcW w:w="9639" w:type="dxa"/>
            <w:gridSpan w:val="2"/>
            <w:shd w:val="clear" w:color="auto" w:fill="F2F2F2" w:themeFill="background1" w:themeFillShade="F2"/>
            <w:vAlign w:val="center"/>
          </w:tcPr>
          <w:p w:rsidR="002D64D2" w:rsidRPr="00BF2907" w:rsidRDefault="00BF2907" w:rsidP="00135067">
            <w:pPr>
              <w:jc w:val="center"/>
              <w:rPr>
                <w:rFonts w:ascii="Cambria" w:eastAsia="Times New Roman" w:hAnsi="Cambria"/>
                <w:color w:val="auto"/>
                <w:sz w:val="18"/>
                <w:szCs w:val="18"/>
                <w:lang w:bidi="ar-SA"/>
              </w:rPr>
            </w:pPr>
            <w:r w:rsidRPr="00BF2907">
              <w:rPr>
                <w:rFonts w:ascii="Cambria" w:eastAsia="Times New Roman" w:hAnsi="Cambria"/>
                <w:color w:val="auto"/>
                <w:sz w:val="18"/>
                <w:szCs w:val="18"/>
                <w:lang w:bidi="ar-SA"/>
              </w:rPr>
              <w:t>ΟΙΚΟΝΟΜΙΚΟΣ ΦΟΡΕΑΣ</w:t>
            </w:r>
          </w:p>
        </w:tc>
      </w:tr>
      <w:tr w:rsidR="002D64D2" w:rsidRPr="002D64D2" w:rsidTr="009C24C0">
        <w:trPr>
          <w:trHeight w:hRule="exact" w:val="567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2D64D2" w:rsidRPr="00E0374C" w:rsidRDefault="002D64D2" w:rsidP="002D64D2">
            <w:pPr>
              <w:rPr>
                <w:rFonts w:ascii="Cambria" w:eastAsia="Times New Roman" w:hAnsi="Cambria"/>
                <w:color w:val="auto"/>
                <w:sz w:val="18"/>
                <w:szCs w:val="18"/>
                <w:lang w:bidi="ar-SA"/>
              </w:rPr>
            </w:pPr>
            <w:r w:rsidRPr="00E0374C">
              <w:rPr>
                <w:rFonts w:ascii="Cambria" w:eastAsia="Times New Roman" w:hAnsi="Cambria"/>
                <w:color w:val="auto"/>
                <w:sz w:val="18"/>
                <w:szCs w:val="18"/>
                <w:lang w:bidi="ar-SA"/>
              </w:rPr>
              <w:t>ΕΠΩΝΥΜΙΑ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D64D2" w:rsidRPr="002D64D2" w:rsidRDefault="002D64D2" w:rsidP="002D64D2">
            <w:pPr>
              <w:rPr>
                <w:rFonts w:eastAsia="Times New Roman"/>
                <w:color w:val="auto"/>
                <w:sz w:val="18"/>
                <w:szCs w:val="18"/>
                <w:lang w:bidi="ar-SA"/>
              </w:rPr>
            </w:pPr>
          </w:p>
        </w:tc>
      </w:tr>
      <w:tr w:rsidR="002D64D2" w:rsidRPr="002D64D2" w:rsidTr="009C24C0">
        <w:trPr>
          <w:trHeight w:hRule="exact" w:val="567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2D64D2" w:rsidRPr="00E0374C" w:rsidRDefault="002D64D2" w:rsidP="002D64D2">
            <w:pPr>
              <w:rPr>
                <w:rFonts w:ascii="Cambria" w:eastAsia="Times New Roman" w:hAnsi="Cambria"/>
                <w:color w:val="auto"/>
                <w:sz w:val="18"/>
                <w:szCs w:val="18"/>
                <w:lang w:bidi="ar-SA"/>
              </w:rPr>
            </w:pPr>
            <w:r w:rsidRPr="00E0374C">
              <w:rPr>
                <w:rFonts w:ascii="Cambria" w:eastAsia="Times New Roman" w:hAnsi="Cambria"/>
                <w:color w:val="auto"/>
                <w:sz w:val="18"/>
                <w:szCs w:val="18"/>
                <w:lang w:bidi="ar-SA"/>
              </w:rPr>
              <w:t>Α.Φ.Μ.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D64D2" w:rsidRPr="002D64D2" w:rsidRDefault="002D64D2" w:rsidP="002D64D2">
            <w:pPr>
              <w:rPr>
                <w:rFonts w:eastAsia="Times New Roman"/>
                <w:color w:val="auto"/>
                <w:sz w:val="18"/>
                <w:szCs w:val="18"/>
                <w:lang w:bidi="ar-SA"/>
              </w:rPr>
            </w:pPr>
          </w:p>
        </w:tc>
      </w:tr>
      <w:tr w:rsidR="002D64D2" w:rsidRPr="002D64D2" w:rsidTr="009C24C0">
        <w:trPr>
          <w:trHeight w:hRule="exact" w:val="567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2D64D2" w:rsidRPr="00E0374C" w:rsidRDefault="002D64D2" w:rsidP="002D64D2">
            <w:pPr>
              <w:rPr>
                <w:rFonts w:ascii="Cambria" w:eastAsia="Times New Roman" w:hAnsi="Cambria"/>
                <w:color w:val="auto"/>
                <w:sz w:val="18"/>
                <w:szCs w:val="18"/>
                <w:lang w:bidi="ar-SA"/>
              </w:rPr>
            </w:pPr>
            <w:r w:rsidRPr="00E0374C">
              <w:rPr>
                <w:rFonts w:ascii="Cambria" w:eastAsia="Times New Roman" w:hAnsi="Cambria"/>
                <w:color w:val="auto"/>
                <w:sz w:val="18"/>
                <w:szCs w:val="18"/>
                <w:lang w:bidi="ar-SA"/>
              </w:rPr>
              <w:t>ΕΔΡΑ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D64D2" w:rsidRPr="002D64D2" w:rsidRDefault="002D64D2" w:rsidP="002D64D2">
            <w:pPr>
              <w:rPr>
                <w:rFonts w:eastAsia="Times New Roman"/>
                <w:color w:val="auto"/>
                <w:sz w:val="18"/>
                <w:szCs w:val="18"/>
                <w:lang w:bidi="ar-SA"/>
              </w:rPr>
            </w:pPr>
          </w:p>
        </w:tc>
      </w:tr>
      <w:tr w:rsidR="002D64D2" w:rsidRPr="002D64D2" w:rsidTr="009C24C0">
        <w:trPr>
          <w:trHeight w:hRule="exact" w:val="567"/>
          <w:jc w:val="center"/>
        </w:trPr>
        <w:tc>
          <w:tcPr>
            <w:tcW w:w="1984" w:type="dxa"/>
            <w:vMerge w:val="restart"/>
            <w:shd w:val="clear" w:color="auto" w:fill="F2F2F2" w:themeFill="background1" w:themeFillShade="F2"/>
            <w:vAlign w:val="center"/>
          </w:tcPr>
          <w:p w:rsidR="002D64D2" w:rsidRPr="00E0374C" w:rsidRDefault="002D64D2" w:rsidP="002D64D2">
            <w:pPr>
              <w:jc w:val="both"/>
              <w:rPr>
                <w:rFonts w:ascii="Cambria" w:eastAsia="Times New Roman" w:hAnsi="Cambria"/>
                <w:color w:val="auto"/>
                <w:sz w:val="18"/>
                <w:szCs w:val="18"/>
                <w:lang w:bidi="ar-SA"/>
              </w:rPr>
            </w:pPr>
            <w:r w:rsidRPr="00E0374C">
              <w:rPr>
                <w:rFonts w:ascii="Cambria" w:eastAsia="Times New Roman" w:hAnsi="Cambria"/>
                <w:color w:val="auto"/>
                <w:sz w:val="18"/>
                <w:szCs w:val="18"/>
                <w:lang w:bidi="ar-SA"/>
              </w:rPr>
              <w:t>ΣΤΟΙΧΕΙΑ ΕΠΙΚΟΙΝ</w:t>
            </w:r>
            <w:r w:rsidRPr="00E0374C">
              <w:rPr>
                <w:rFonts w:ascii="Cambria" w:eastAsia="Times New Roman" w:hAnsi="Cambria"/>
                <w:color w:val="auto"/>
                <w:sz w:val="18"/>
                <w:szCs w:val="18"/>
                <w:lang w:bidi="ar-SA"/>
              </w:rPr>
              <w:t>Ω</w:t>
            </w:r>
            <w:r w:rsidRPr="00E0374C">
              <w:rPr>
                <w:rFonts w:ascii="Cambria" w:eastAsia="Times New Roman" w:hAnsi="Cambria"/>
                <w:color w:val="auto"/>
                <w:sz w:val="18"/>
                <w:szCs w:val="18"/>
                <w:lang w:bidi="ar-SA"/>
              </w:rPr>
              <w:t>ΝΙΑΣ (τηλέφωνο, FAX &amp; e-mail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D64D2" w:rsidRPr="002D64D2" w:rsidRDefault="002D64D2" w:rsidP="002D64D2">
            <w:pPr>
              <w:rPr>
                <w:rFonts w:eastAsia="Times New Roman"/>
                <w:color w:val="auto"/>
                <w:sz w:val="18"/>
                <w:szCs w:val="18"/>
                <w:lang w:bidi="ar-SA"/>
              </w:rPr>
            </w:pPr>
          </w:p>
        </w:tc>
      </w:tr>
      <w:tr w:rsidR="002D64D2" w:rsidRPr="002D64D2" w:rsidTr="009C24C0">
        <w:trPr>
          <w:trHeight w:hRule="exact" w:val="567"/>
          <w:jc w:val="center"/>
        </w:trPr>
        <w:tc>
          <w:tcPr>
            <w:tcW w:w="1984" w:type="dxa"/>
            <w:vMerge/>
            <w:shd w:val="clear" w:color="auto" w:fill="F2F2F2" w:themeFill="background1" w:themeFillShade="F2"/>
            <w:vAlign w:val="center"/>
          </w:tcPr>
          <w:p w:rsidR="002D64D2" w:rsidRPr="002D64D2" w:rsidRDefault="002D64D2" w:rsidP="002D64D2">
            <w:pPr>
              <w:rPr>
                <w:rFonts w:ascii="Cambria" w:eastAsia="Times New Roman" w:hAnsi="Cambria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D64D2" w:rsidRPr="002D64D2" w:rsidRDefault="002D64D2" w:rsidP="002D64D2">
            <w:pPr>
              <w:rPr>
                <w:rFonts w:eastAsia="Times New Roman"/>
                <w:color w:val="auto"/>
                <w:sz w:val="18"/>
                <w:szCs w:val="18"/>
                <w:lang w:bidi="ar-SA"/>
              </w:rPr>
            </w:pPr>
          </w:p>
        </w:tc>
      </w:tr>
    </w:tbl>
    <w:p w:rsidR="00AC09AA" w:rsidRDefault="00AC09AA" w:rsidP="008155F6">
      <w:pPr>
        <w:pStyle w:val="ad"/>
        <w:jc w:val="both"/>
        <w:rPr>
          <w:rFonts w:asciiTheme="minorHAnsi" w:hAnsiTheme="minorHAnsi" w:cstheme="minorHAnsi"/>
          <w:kern w:val="2"/>
          <w:sz w:val="18"/>
          <w:szCs w:val="18"/>
        </w:rPr>
      </w:pPr>
    </w:p>
    <w:p w:rsidR="00AF2259" w:rsidRPr="001F7D7D" w:rsidRDefault="00AF2259" w:rsidP="00AF2259">
      <w:pPr>
        <w:spacing w:before="120"/>
        <w:jc w:val="both"/>
        <w:rPr>
          <w:rFonts w:ascii="Calibri" w:hAnsi="Calibri" w:cs="Calibri"/>
          <w:sz w:val="18"/>
          <w:szCs w:val="18"/>
        </w:rPr>
      </w:pPr>
      <w:r w:rsidRPr="00817851">
        <w:rPr>
          <w:rFonts w:ascii="Cambria" w:hAnsi="Cambria" w:cs="Calibri"/>
          <w:b/>
          <w:sz w:val="20"/>
          <w:szCs w:val="20"/>
          <w:u w:val="single"/>
        </w:rPr>
        <w:t>ΟΔΗΓΙΕΣ ΣΥΜΠΛΗΡΩΣΗΣ</w:t>
      </w:r>
      <w:r w:rsidRPr="00AF2259">
        <w:rPr>
          <w:rFonts w:ascii="Cambria" w:hAnsi="Cambria" w:cs="Calibri"/>
          <w:b/>
          <w:sz w:val="20"/>
          <w:szCs w:val="20"/>
        </w:rPr>
        <w:t>:</w:t>
      </w:r>
      <w:r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</w:rPr>
        <w:tab/>
      </w:r>
      <w:r w:rsidRPr="001F7D7D">
        <w:rPr>
          <w:rFonts w:ascii="Calibri" w:hAnsi="Calibri" w:cs="Calibri"/>
          <w:sz w:val="18"/>
          <w:szCs w:val="18"/>
        </w:rPr>
        <w:t xml:space="preserve">Ο </w:t>
      </w:r>
      <w:r>
        <w:rPr>
          <w:rFonts w:ascii="Calibri" w:hAnsi="Calibri" w:cs="Calibri"/>
          <w:sz w:val="18"/>
          <w:szCs w:val="18"/>
        </w:rPr>
        <w:t xml:space="preserve">οικονομικός φορέας </w:t>
      </w:r>
      <w:r w:rsidRPr="001F7D7D">
        <w:rPr>
          <w:rFonts w:ascii="Calibri" w:hAnsi="Calibri" w:cs="Calibri"/>
          <w:sz w:val="18"/>
          <w:szCs w:val="18"/>
        </w:rPr>
        <w:t>συμπληρώνει τ</w:t>
      </w:r>
      <w:r>
        <w:rPr>
          <w:rFonts w:ascii="Calibri" w:hAnsi="Calibri" w:cs="Calibri"/>
          <w:sz w:val="18"/>
          <w:szCs w:val="18"/>
        </w:rPr>
        <w:t xml:space="preserve">ον πίνακα &lt;1&gt; </w:t>
      </w:r>
      <w:r w:rsidRPr="001F7D7D">
        <w:rPr>
          <w:rFonts w:ascii="Calibri" w:hAnsi="Calibri" w:cs="Calibri"/>
          <w:sz w:val="18"/>
          <w:szCs w:val="18"/>
        </w:rPr>
        <w:t xml:space="preserve">αν η προσφορά του αφορά </w:t>
      </w:r>
      <w:r>
        <w:rPr>
          <w:rFonts w:ascii="Calibri" w:hAnsi="Calibri" w:cs="Calibri"/>
          <w:sz w:val="18"/>
          <w:szCs w:val="18"/>
        </w:rPr>
        <w:t xml:space="preserve">μόνο </w:t>
      </w:r>
      <w:r w:rsidRPr="001F7D7D">
        <w:rPr>
          <w:rFonts w:ascii="Calibri" w:hAnsi="Calibri" w:cs="Calibri"/>
          <w:sz w:val="18"/>
          <w:szCs w:val="18"/>
        </w:rPr>
        <w:t>κα</w:t>
      </w:r>
      <w:r w:rsidRPr="001F7D7D">
        <w:rPr>
          <w:rFonts w:ascii="Calibri" w:hAnsi="Calibri" w:cs="Calibri"/>
          <w:sz w:val="18"/>
          <w:szCs w:val="18"/>
        </w:rPr>
        <w:t>ύ</w:t>
      </w:r>
      <w:r w:rsidRPr="001F7D7D">
        <w:rPr>
          <w:rFonts w:ascii="Calibri" w:hAnsi="Calibri" w:cs="Calibri"/>
          <w:sz w:val="18"/>
          <w:szCs w:val="18"/>
        </w:rPr>
        <w:t>σιμα, τ</w:t>
      </w:r>
      <w:r>
        <w:rPr>
          <w:rFonts w:ascii="Calibri" w:hAnsi="Calibri" w:cs="Calibri"/>
          <w:sz w:val="18"/>
          <w:szCs w:val="18"/>
        </w:rPr>
        <w:t>ον πίνακα &lt;2&gt;</w:t>
      </w:r>
      <w:r w:rsidRPr="001F7D7D">
        <w:rPr>
          <w:rFonts w:ascii="Calibri" w:hAnsi="Calibri" w:cs="Calibri"/>
          <w:sz w:val="18"/>
          <w:szCs w:val="18"/>
        </w:rPr>
        <w:t xml:space="preserve"> αν η προσφορά του αφορά </w:t>
      </w:r>
      <w:r>
        <w:rPr>
          <w:rFonts w:ascii="Calibri" w:hAnsi="Calibri" w:cs="Calibri"/>
          <w:sz w:val="18"/>
          <w:szCs w:val="18"/>
        </w:rPr>
        <w:t xml:space="preserve">μόνο λιπαντικά, </w:t>
      </w:r>
      <w:r w:rsidRPr="001F7D7D">
        <w:rPr>
          <w:rFonts w:ascii="Calibri" w:hAnsi="Calibri" w:cs="Calibri"/>
          <w:sz w:val="18"/>
          <w:szCs w:val="18"/>
        </w:rPr>
        <w:t xml:space="preserve">ή και </w:t>
      </w:r>
      <w:r>
        <w:rPr>
          <w:rFonts w:ascii="Calibri" w:hAnsi="Calibri" w:cs="Calibri"/>
          <w:sz w:val="18"/>
          <w:szCs w:val="18"/>
        </w:rPr>
        <w:t xml:space="preserve">τους </w:t>
      </w:r>
      <w:r w:rsidRPr="001F7D7D">
        <w:rPr>
          <w:rFonts w:ascii="Calibri" w:hAnsi="Calibri" w:cs="Calibri"/>
          <w:sz w:val="18"/>
          <w:szCs w:val="18"/>
        </w:rPr>
        <w:t xml:space="preserve">δύο </w:t>
      </w:r>
      <w:r>
        <w:rPr>
          <w:rFonts w:ascii="Calibri" w:hAnsi="Calibri" w:cs="Calibri"/>
          <w:sz w:val="18"/>
          <w:szCs w:val="18"/>
        </w:rPr>
        <w:t>πίνακες</w:t>
      </w:r>
      <w:r w:rsidRPr="001F7D7D">
        <w:rPr>
          <w:rFonts w:ascii="Calibri" w:hAnsi="Calibri" w:cs="Calibri"/>
          <w:sz w:val="18"/>
          <w:szCs w:val="18"/>
        </w:rPr>
        <w:t xml:space="preserve"> εάν η προσφορά του αφορά καύσιμα και λιπαντι</w:t>
      </w:r>
      <w:r>
        <w:rPr>
          <w:rFonts w:ascii="Calibri" w:hAnsi="Calibri" w:cs="Calibri"/>
          <w:sz w:val="18"/>
          <w:szCs w:val="18"/>
        </w:rPr>
        <w:t>κά</w:t>
      </w:r>
      <w:r w:rsidRPr="001F7D7D">
        <w:rPr>
          <w:rFonts w:ascii="Calibri" w:hAnsi="Calibri" w:cs="Calibri"/>
          <w:sz w:val="18"/>
          <w:szCs w:val="18"/>
        </w:rPr>
        <w:t>.</w:t>
      </w:r>
    </w:p>
    <w:p w:rsidR="00AF2259" w:rsidRPr="001F7D7D" w:rsidRDefault="00AF2259" w:rsidP="00AF2259">
      <w:pPr>
        <w:spacing w:before="120"/>
        <w:jc w:val="both"/>
        <w:rPr>
          <w:rFonts w:ascii="Calibri" w:hAnsi="Calibri" w:cs="Calibri"/>
          <w:sz w:val="18"/>
          <w:szCs w:val="18"/>
        </w:rPr>
      </w:pPr>
      <w:r w:rsidRPr="001F7D7D">
        <w:rPr>
          <w:rFonts w:ascii="Calibri" w:hAnsi="Calibri" w:cs="Calibri"/>
          <w:sz w:val="18"/>
          <w:szCs w:val="18"/>
        </w:rPr>
        <w:t xml:space="preserve">Στη στήλη </w:t>
      </w:r>
      <w:r w:rsidRPr="001F7D7D">
        <w:rPr>
          <w:rFonts w:ascii="Calibri" w:hAnsi="Calibri" w:cs="Calibri"/>
          <w:b/>
          <w:bCs/>
          <w:sz w:val="18"/>
          <w:szCs w:val="18"/>
        </w:rPr>
        <w:t xml:space="preserve">«ΤΕΧΝΙΚΗ ΠΡΟΔΙΑΓΡΑΦΗ» </w:t>
      </w:r>
      <w:r w:rsidRPr="001F7D7D">
        <w:rPr>
          <w:rFonts w:ascii="Calibri" w:hAnsi="Calibri" w:cs="Calibri"/>
          <w:sz w:val="18"/>
          <w:szCs w:val="18"/>
        </w:rPr>
        <w:t>περιγράφονται συνοπτικά οι τεχνικές προδιαγραφές των ειδών που ζητούνται από τη π</w:t>
      </w:r>
      <w:r w:rsidRPr="001F7D7D">
        <w:rPr>
          <w:rFonts w:ascii="Calibri" w:hAnsi="Calibri" w:cs="Calibri"/>
          <w:sz w:val="18"/>
          <w:szCs w:val="18"/>
        </w:rPr>
        <w:t>α</w:t>
      </w:r>
      <w:r w:rsidRPr="001F7D7D">
        <w:rPr>
          <w:rFonts w:ascii="Calibri" w:hAnsi="Calibri" w:cs="Calibri"/>
          <w:sz w:val="18"/>
          <w:szCs w:val="18"/>
        </w:rPr>
        <w:t>ρούσα διακήρυξη.</w:t>
      </w:r>
    </w:p>
    <w:p w:rsidR="00AF2259" w:rsidRPr="001F7D7D" w:rsidRDefault="00AF2259" w:rsidP="00AF2259">
      <w:pPr>
        <w:spacing w:before="120"/>
        <w:jc w:val="both"/>
        <w:rPr>
          <w:rFonts w:ascii="Calibri" w:hAnsi="Calibri" w:cs="Calibri"/>
          <w:sz w:val="18"/>
          <w:szCs w:val="18"/>
        </w:rPr>
      </w:pPr>
      <w:r w:rsidRPr="001F7D7D">
        <w:rPr>
          <w:rFonts w:ascii="Calibri" w:hAnsi="Calibri" w:cs="Calibri"/>
          <w:sz w:val="18"/>
          <w:szCs w:val="18"/>
        </w:rPr>
        <w:t xml:space="preserve">Στη στήλη </w:t>
      </w:r>
      <w:r w:rsidRPr="001F7D7D">
        <w:rPr>
          <w:rFonts w:ascii="Calibri" w:hAnsi="Calibri" w:cs="Calibri"/>
          <w:b/>
          <w:bCs/>
          <w:sz w:val="18"/>
          <w:szCs w:val="18"/>
        </w:rPr>
        <w:t xml:space="preserve">«ΑΠΑΙΤΗΣΗ» </w:t>
      </w:r>
      <w:r w:rsidRPr="001F7D7D">
        <w:rPr>
          <w:rFonts w:ascii="Calibri" w:hAnsi="Calibri" w:cs="Calibri"/>
          <w:sz w:val="18"/>
          <w:szCs w:val="18"/>
        </w:rPr>
        <w:t>όπου έχει συμπληρωθεί η λέξη «ΝΑΙ», σημαίνει ότι είναι υποχρεωτικό τα προσφερόμενα είδη να διαθ</w:t>
      </w:r>
      <w:r w:rsidRPr="001F7D7D">
        <w:rPr>
          <w:rFonts w:ascii="Calibri" w:hAnsi="Calibri" w:cs="Calibri"/>
          <w:sz w:val="18"/>
          <w:szCs w:val="18"/>
        </w:rPr>
        <w:t>έ</w:t>
      </w:r>
      <w:r w:rsidRPr="001F7D7D">
        <w:rPr>
          <w:rFonts w:ascii="Calibri" w:hAnsi="Calibri" w:cs="Calibri"/>
          <w:sz w:val="18"/>
          <w:szCs w:val="18"/>
        </w:rPr>
        <w:t>τουν τις αντίστοιχες τεχνικές προδιαγραφές.</w:t>
      </w:r>
    </w:p>
    <w:p w:rsidR="00AF2259" w:rsidRPr="001F7D7D" w:rsidRDefault="00AF2259" w:rsidP="00AF2259">
      <w:pPr>
        <w:spacing w:before="120"/>
        <w:jc w:val="both"/>
        <w:rPr>
          <w:rFonts w:ascii="Calibri" w:hAnsi="Calibri" w:cs="Calibri"/>
          <w:sz w:val="18"/>
          <w:szCs w:val="18"/>
        </w:rPr>
      </w:pPr>
      <w:r w:rsidRPr="001F7D7D">
        <w:rPr>
          <w:rFonts w:ascii="Calibri" w:hAnsi="Calibri" w:cs="Calibri"/>
          <w:sz w:val="18"/>
          <w:szCs w:val="18"/>
        </w:rPr>
        <w:t xml:space="preserve">Στη στήλη </w:t>
      </w:r>
      <w:r w:rsidRPr="001F7D7D">
        <w:rPr>
          <w:rFonts w:ascii="Calibri" w:hAnsi="Calibri" w:cs="Calibri"/>
          <w:b/>
          <w:bCs/>
          <w:sz w:val="18"/>
          <w:szCs w:val="18"/>
        </w:rPr>
        <w:t xml:space="preserve">«ΑΠΑΝΤΗΣΗ» </w:t>
      </w:r>
      <w:r w:rsidRPr="001F7D7D">
        <w:rPr>
          <w:rFonts w:ascii="Calibri" w:hAnsi="Calibri" w:cs="Calibri"/>
          <w:sz w:val="18"/>
          <w:szCs w:val="18"/>
        </w:rPr>
        <w:t xml:space="preserve">σημειώνεται η απάντηση του προμηθευτή που έχει τη μορφή </w:t>
      </w:r>
      <w:r w:rsidRPr="001F7D7D">
        <w:rPr>
          <w:rFonts w:ascii="Calibri" w:hAnsi="Calibri" w:cs="Calibri"/>
          <w:b/>
          <w:bCs/>
          <w:sz w:val="18"/>
          <w:szCs w:val="18"/>
        </w:rPr>
        <w:t xml:space="preserve">ΝΑΙ/ΟΧΙ </w:t>
      </w:r>
      <w:r w:rsidRPr="001F7D7D">
        <w:rPr>
          <w:rFonts w:ascii="Calibri" w:hAnsi="Calibri" w:cs="Calibri"/>
          <w:sz w:val="18"/>
          <w:szCs w:val="18"/>
        </w:rPr>
        <w:t>εάν τα είδη που προσφέρει καλ</w:t>
      </w:r>
      <w:r w:rsidRPr="001F7D7D">
        <w:rPr>
          <w:rFonts w:ascii="Calibri" w:hAnsi="Calibri" w:cs="Calibri"/>
          <w:sz w:val="18"/>
          <w:szCs w:val="18"/>
        </w:rPr>
        <w:t>ύ</w:t>
      </w:r>
      <w:r w:rsidRPr="001F7D7D">
        <w:rPr>
          <w:rFonts w:ascii="Calibri" w:hAnsi="Calibri" w:cs="Calibri"/>
          <w:sz w:val="18"/>
          <w:szCs w:val="18"/>
        </w:rPr>
        <w:t>πτουν τις αντίστοιχες τεχνικές προδιαγραφές.</w:t>
      </w:r>
    </w:p>
    <w:p w:rsidR="00AF2259" w:rsidRPr="001F7D7D" w:rsidRDefault="00AF2259" w:rsidP="00AF2259">
      <w:pPr>
        <w:spacing w:before="120"/>
        <w:jc w:val="both"/>
        <w:rPr>
          <w:rFonts w:ascii="Calibri" w:hAnsi="Calibri" w:cs="Calibri"/>
          <w:sz w:val="18"/>
          <w:szCs w:val="18"/>
        </w:rPr>
      </w:pPr>
      <w:r w:rsidRPr="001F7D7D">
        <w:rPr>
          <w:rFonts w:ascii="Calibri" w:hAnsi="Calibri" w:cs="Calibri"/>
          <w:sz w:val="18"/>
          <w:szCs w:val="18"/>
        </w:rPr>
        <w:t xml:space="preserve">Στη στήλη </w:t>
      </w:r>
      <w:r w:rsidRPr="001F7D7D">
        <w:rPr>
          <w:rFonts w:ascii="Calibri" w:hAnsi="Calibri" w:cs="Calibri"/>
          <w:b/>
          <w:bCs/>
          <w:sz w:val="18"/>
          <w:szCs w:val="18"/>
        </w:rPr>
        <w:t xml:space="preserve">«ΠΑΡΑΠΟΜΠΗ» </w:t>
      </w:r>
      <w:r w:rsidRPr="001F7D7D">
        <w:rPr>
          <w:rFonts w:ascii="Calibri" w:hAnsi="Calibri" w:cs="Calibri"/>
          <w:sz w:val="18"/>
          <w:szCs w:val="18"/>
        </w:rPr>
        <w:t xml:space="preserve">σημειώνεται η απάντηση του προμηθευτή, </w:t>
      </w:r>
      <w:r w:rsidR="00527020">
        <w:rPr>
          <w:rFonts w:ascii="Calibri" w:hAnsi="Calibri" w:cs="Calibri"/>
          <w:sz w:val="18"/>
          <w:szCs w:val="18"/>
        </w:rPr>
        <w:t xml:space="preserve">στην περίπτωση που καταθέσει </w:t>
      </w:r>
      <w:r w:rsidR="00527020" w:rsidRPr="001F7D7D">
        <w:rPr>
          <w:rFonts w:ascii="Calibri" w:hAnsi="Calibri" w:cs="Calibri"/>
          <w:sz w:val="18"/>
          <w:szCs w:val="18"/>
        </w:rPr>
        <w:t>τεχνικά φυλλάδια (</w:t>
      </w:r>
      <w:proofErr w:type="spellStart"/>
      <w:r w:rsidR="00527020" w:rsidRPr="001F7D7D">
        <w:rPr>
          <w:rFonts w:ascii="Calibri" w:hAnsi="Calibri" w:cs="Calibri"/>
          <w:sz w:val="18"/>
          <w:szCs w:val="18"/>
        </w:rPr>
        <w:t>prospectus</w:t>
      </w:r>
      <w:proofErr w:type="spellEnd"/>
      <w:r w:rsidR="00527020" w:rsidRPr="001F7D7D">
        <w:rPr>
          <w:rFonts w:ascii="Calibri" w:hAnsi="Calibri" w:cs="Calibri"/>
          <w:sz w:val="18"/>
          <w:szCs w:val="18"/>
        </w:rPr>
        <w:t>) ή άλλου είδους έγγραφα</w:t>
      </w:r>
      <w:r w:rsidR="00825233">
        <w:rPr>
          <w:rFonts w:ascii="Calibri" w:hAnsi="Calibri" w:cs="Calibri"/>
          <w:sz w:val="18"/>
          <w:szCs w:val="18"/>
        </w:rPr>
        <w:t>,</w:t>
      </w:r>
      <w:r w:rsidR="00527020">
        <w:rPr>
          <w:rFonts w:ascii="Calibri" w:hAnsi="Calibri" w:cs="Calibri"/>
          <w:sz w:val="18"/>
          <w:szCs w:val="18"/>
        </w:rPr>
        <w:t xml:space="preserve"> </w:t>
      </w:r>
      <w:r w:rsidR="00485F99">
        <w:rPr>
          <w:rFonts w:ascii="Calibri" w:hAnsi="Calibri" w:cs="Calibri"/>
          <w:sz w:val="18"/>
          <w:szCs w:val="18"/>
        </w:rPr>
        <w:t xml:space="preserve">αναγράφοντας </w:t>
      </w:r>
      <w:r w:rsidRPr="001F7D7D">
        <w:rPr>
          <w:rFonts w:ascii="Calibri" w:hAnsi="Calibri" w:cs="Calibri"/>
          <w:sz w:val="18"/>
          <w:szCs w:val="18"/>
        </w:rPr>
        <w:t>σε π</w:t>
      </w:r>
      <w:r w:rsidR="00485F99">
        <w:rPr>
          <w:rFonts w:ascii="Calibri" w:hAnsi="Calibri" w:cs="Calibri"/>
          <w:sz w:val="18"/>
          <w:szCs w:val="18"/>
        </w:rPr>
        <w:t>οιό</w:t>
      </w:r>
      <w:r w:rsidRPr="001F7D7D">
        <w:rPr>
          <w:rFonts w:ascii="Calibri" w:hAnsi="Calibri" w:cs="Calibri"/>
          <w:sz w:val="18"/>
          <w:szCs w:val="18"/>
        </w:rPr>
        <w:t xml:space="preserve"> από </w:t>
      </w:r>
      <w:r w:rsidR="00825233">
        <w:rPr>
          <w:rFonts w:ascii="Calibri" w:hAnsi="Calibri" w:cs="Calibri"/>
          <w:sz w:val="18"/>
          <w:szCs w:val="18"/>
        </w:rPr>
        <w:t xml:space="preserve">αυτά </w:t>
      </w:r>
      <w:r w:rsidRPr="001F7D7D">
        <w:rPr>
          <w:rFonts w:ascii="Calibri" w:hAnsi="Calibri" w:cs="Calibri"/>
          <w:sz w:val="18"/>
          <w:szCs w:val="18"/>
        </w:rPr>
        <w:t xml:space="preserve"> αποδεικνύεται ότι τα προσφερόμενα είδη καλύπτουν τις ζητούμενες από την παρούσα τεχνικές προδιαγραφές.</w:t>
      </w:r>
    </w:p>
    <w:p w:rsidR="00AF2259" w:rsidRDefault="00AF2259" w:rsidP="00E22B86">
      <w:pPr>
        <w:spacing w:before="120"/>
        <w:jc w:val="both"/>
        <w:rPr>
          <w:rFonts w:asciiTheme="minorHAnsi" w:hAnsiTheme="minorHAnsi" w:cstheme="minorHAnsi"/>
          <w:kern w:val="2"/>
          <w:sz w:val="18"/>
          <w:szCs w:val="18"/>
        </w:rPr>
      </w:pPr>
      <w:r w:rsidRPr="001F7D7D">
        <w:rPr>
          <w:rFonts w:ascii="Calibri" w:hAnsi="Calibri" w:cs="Calibri"/>
          <w:sz w:val="18"/>
          <w:szCs w:val="18"/>
        </w:rPr>
        <w:t>Η Επιτροπή Αξιολόγησης διατηρεί το δικαίωμα, πέραν των ανωτέρω, να κρίνει τυχόν αποκλίσεις από τις απαιτήσεις της παρούσας ως ουσιώδεις ή επουσιώδεις και σύμφωνα με τα οριζόμενα από τον Κανονισμό Προμηθειών του Ν 4412/2016 να προχωρήσει στην απόρριψη ή μη της Τεχνικής Προσφοράς].</w:t>
      </w:r>
    </w:p>
    <w:p w:rsidR="00E22B86" w:rsidRDefault="00E22B86" w:rsidP="008155F6">
      <w:pPr>
        <w:pStyle w:val="ad"/>
        <w:jc w:val="both"/>
        <w:rPr>
          <w:rFonts w:asciiTheme="minorHAnsi" w:hAnsiTheme="minorHAnsi" w:cstheme="minorHAnsi"/>
          <w:kern w:val="2"/>
          <w:sz w:val="18"/>
          <w:szCs w:val="18"/>
        </w:rPr>
      </w:pPr>
    </w:p>
    <w:p w:rsidR="00AC09AA" w:rsidRPr="00AC09AA" w:rsidRDefault="00AC09AA" w:rsidP="00AC09AA">
      <w:pPr>
        <w:pStyle w:val="ad"/>
        <w:rPr>
          <w:rFonts w:ascii="Cambria" w:hAnsi="Cambria" w:cstheme="minorHAnsi"/>
          <w:kern w:val="2"/>
          <w:sz w:val="24"/>
          <w:szCs w:val="24"/>
        </w:rPr>
      </w:pPr>
      <w:r w:rsidRPr="00AC09AA">
        <w:rPr>
          <w:rFonts w:ascii="Cambria" w:hAnsi="Cambria" w:cstheme="minorHAnsi"/>
          <w:kern w:val="2"/>
          <w:sz w:val="24"/>
          <w:szCs w:val="24"/>
        </w:rPr>
        <w:t xml:space="preserve">ΠΙΝΑΚΑΣ 1 </w:t>
      </w:r>
      <w:r w:rsidRPr="00AC09AA">
        <w:rPr>
          <w:rFonts w:ascii="Cambria" w:hAnsi="Cambria" w:cstheme="minorHAnsi"/>
          <w:kern w:val="2"/>
          <w:sz w:val="24"/>
          <w:szCs w:val="24"/>
          <w:u w:val="single"/>
        </w:rPr>
        <w:t>ΚΑΥΣΙΜΑ</w:t>
      </w:r>
    </w:p>
    <w:tbl>
      <w:tblPr>
        <w:tblStyle w:val="af4"/>
        <w:tblW w:w="9639" w:type="dxa"/>
        <w:jc w:val="center"/>
        <w:tblLook w:val="04A0" w:firstRow="1" w:lastRow="0" w:firstColumn="1" w:lastColumn="0" w:noHBand="0" w:noVBand="1"/>
      </w:tblPr>
      <w:tblGrid>
        <w:gridCol w:w="560"/>
        <w:gridCol w:w="1384"/>
        <w:gridCol w:w="4275"/>
        <w:gridCol w:w="1120"/>
        <w:gridCol w:w="1125"/>
        <w:gridCol w:w="1175"/>
      </w:tblGrid>
      <w:tr w:rsidR="00C07D54" w:rsidRPr="00C07D54" w:rsidTr="00AC09AA">
        <w:trPr>
          <w:tblHeader/>
          <w:jc w:val="center"/>
        </w:trPr>
        <w:tc>
          <w:tcPr>
            <w:tcW w:w="560" w:type="dxa"/>
            <w:shd w:val="clear" w:color="auto" w:fill="F2F2F2" w:themeFill="background1" w:themeFillShade="F2"/>
            <w:vAlign w:val="center"/>
          </w:tcPr>
          <w:p w:rsidR="00F125C3" w:rsidRPr="00C07D54" w:rsidRDefault="00F125C3" w:rsidP="00F125C3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07D54">
              <w:rPr>
                <w:rStyle w:val="295"/>
                <w:rFonts w:ascii="Cambria" w:hAnsi="Cambria" w:cs="Segoe UI"/>
                <w:b w:val="0"/>
                <w:sz w:val="16"/>
                <w:szCs w:val="16"/>
              </w:rPr>
              <w:t>Α/Α</w:t>
            </w:r>
          </w:p>
        </w:tc>
        <w:tc>
          <w:tcPr>
            <w:tcW w:w="1384" w:type="dxa"/>
            <w:shd w:val="clear" w:color="auto" w:fill="F2F2F2" w:themeFill="background1" w:themeFillShade="F2"/>
            <w:vAlign w:val="center"/>
          </w:tcPr>
          <w:p w:rsidR="00F125C3" w:rsidRPr="00C07D54" w:rsidRDefault="00F125C3" w:rsidP="00F125C3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07D54">
              <w:rPr>
                <w:rStyle w:val="295"/>
                <w:rFonts w:ascii="Cambria" w:hAnsi="Cambria" w:cs="Segoe UI"/>
                <w:b w:val="0"/>
                <w:sz w:val="16"/>
                <w:szCs w:val="16"/>
              </w:rPr>
              <w:t>ΕΙΔΟΣ</w:t>
            </w:r>
          </w:p>
        </w:tc>
        <w:tc>
          <w:tcPr>
            <w:tcW w:w="4275" w:type="dxa"/>
            <w:shd w:val="clear" w:color="auto" w:fill="F2F2F2" w:themeFill="background1" w:themeFillShade="F2"/>
            <w:vAlign w:val="center"/>
          </w:tcPr>
          <w:p w:rsidR="00F125C3" w:rsidRPr="00C07D54" w:rsidRDefault="00F125C3" w:rsidP="00F125C3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07D54">
              <w:rPr>
                <w:rStyle w:val="295"/>
                <w:rFonts w:ascii="Cambria" w:hAnsi="Cambria" w:cs="Segoe UI"/>
                <w:b w:val="0"/>
                <w:sz w:val="16"/>
                <w:szCs w:val="16"/>
              </w:rPr>
              <w:t>ΤΕΧΝΙΚΗ ΠΡΟΔΙΑΓΡΑΦΗ</w:t>
            </w:r>
          </w:p>
        </w:tc>
        <w:tc>
          <w:tcPr>
            <w:tcW w:w="1120" w:type="dxa"/>
            <w:shd w:val="clear" w:color="auto" w:fill="F2F2F2" w:themeFill="background1" w:themeFillShade="F2"/>
            <w:vAlign w:val="center"/>
          </w:tcPr>
          <w:p w:rsidR="00F125C3" w:rsidRPr="00C07D54" w:rsidRDefault="00F125C3" w:rsidP="00FC427E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07D54">
              <w:rPr>
                <w:rStyle w:val="295"/>
                <w:rFonts w:ascii="Cambria" w:hAnsi="Cambria" w:cs="Segoe UI"/>
                <w:b w:val="0"/>
                <w:sz w:val="16"/>
                <w:szCs w:val="16"/>
              </w:rPr>
              <w:t>ΑΠΑΙΤΗΣΗ</w:t>
            </w:r>
          </w:p>
        </w:tc>
        <w:tc>
          <w:tcPr>
            <w:tcW w:w="1125" w:type="dxa"/>
            <w:shd w:val="clear" w:color="auto" w:fill="F2F2F2" w:themeFill="background1" w:themeFillShade="F2"/>
            <w:vAlign w:val="center"/>
          </w:tcPr>
          <w:p w:rsidR="00F125C3" w:rsidRPr="00C07D54" w:rsidRDefault="00F125C3" w:rsidP="00FC427E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07D54">
              <w:rPr>
                <w:rStyle w:val="295"/>
                <w:rFonts w:ascii="Cambria" w:hAnsi="Cambria" w:cs="Segoe UI"/>
                <w:b w:val="0"/>
                <w:sz w:val="16"/>
                <w:szCs w:val="16"/>
              </w:rPr>
              <w:t>ΑΠΑΝΤΗΣΗ</w:t>
            </w:r>
          </w:p>
        </w:tc>
        <w:tc>
          <w:tcPr>
            <w:tcW w:w="1175" w:type="dxa"/>
            <w:shd w:val="clear" w:color="auto" w:fill="F2F2F2" w:themeFill="background1" w:themeFillShade="F2"/>
            <w:vAlign w:val="center"/>
          </w:tcPr>
          <w:p w:rsidR="00F125C3" w:rsidRPr="00C07D54" w:rsidRDefault="00F125C3" w:rsidP="00FC427E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07D54">
              <w:rPr>
                <w:rStyle w:val="295"/>
                <w:rFonts w:ascii="Cambria" w:hAnsi="Cambria" w:cs="Segoe UI"/>
                <w:b w:val="0"/>
                <w:sz w:val="16"/>
                <w:szCs w:val="16"/>
              </w:rPr>
              <w:t>ΠΑΡΑΠΟΜΠΗ</w:t>
            </w:r>
          </w:p>
        </w:tc>
      </w:tr>
      <w:tr w:rsidR="006B3940" w:rsidRPr="004636F3" w:rsidTr="00AC09AA">
        <w:trPr>
          <w:jc w:val="center"/>
        </w:trPr>
        <w:tc>
          <w:tcPr>
            <w:tcW w:w="560" w:type="dxa"/>
            <w:vAlign w:val="center"/>
          </w:tcPr>
          <w:p w:rsidR="006B3940" w:rsidRPr="00991149" w:rsidRDefault="00A27D6F" w:rsidP="009D3B1B">
            <w:pPr>
              <w:rPr>
                <w:rFonts w:ascii="Calibri" w:hAnsi="Calibri" w:cs="Calibri"/>
                <w:sz w:val="18"/>
                <w:szCs w:val="18"/>
              </w:rPr>
            </w:pPr>
            <w:r w:rsidRPr="00991149">
              <w:rPr>
                <w:rFonts w:ascii="Calibri" w:hAnsi="Calibri" w:cs="Calibri"/>
                <w:sz w:val="18"/>
                <w:szCs w:val="18"/>
              </w:rPr>
              <w:t>1.</w:t>
            </w:r>
          </w:p>
        </w:tc>
        <w:tc>
          <w:tcPr>
            <w:tcW w:w="1384" w:type="dxa"/>
            <w:vAlign w:val="center"/>
          </w:tcPr>
          <w:p w:rsidR="006B3940" w:rsidRPr="00991149" w:rsidRDefault="00A27D6F" w:rsidP="009D3B1B">
            <w:pPr>
              <w:rPr>
                <w:rFonts w:ascii="Calibri" w:hAnsi="Calibri" w:cs="Calibri"/>
                <w:sz w:val="18"/>
                <w:szCs w:val="18"/>
              </w:rPr>
            </w:pPr>
            <w:r w:rsidRPr="00991149">
              <w:rPr>
                <w:rFonts w:ascii="Calibri" w:hAnsi="Calibri" w:cs="Calibri"/>
                <w:sz w:val="18"/>
                <w:szCs w:val="18"/>
              </w:rPr>
              <w:t>Πετρέλαιο κ</w:t>
            </w:r>
            <w:r w:rsidRPr="00991149">
              <w:rPr>
                <w:rFonts w:ascii="Calibri" w:hAnsi="Calibri" w:cs="Calibri"/>
                <w:sz w:val="18"/>
                <w:szCs w:val="18"/>
              </w:rPr>
              <w:t>ί</w:t>
            </w:r>
            <w:r w:rsidRPr="00991149">
              <w:rPr>
                <w:rFonts w:ascii="Calibri" w:hAnsi="Calibri" w:cs="Calibri"/>
                <w:sz w:val="18"/>
                <w:szCs w:val="18"/>
              </w:rPr>
              <w:t>νησης</w:t>
            </w:r>
          </w:p>
        </w:tc>
        <w:tc>
          <w:tcPr>
            <w:tcW w:w="4275" w:type="dxa"/>
            <w:vAlign w:val="center"/>
          </w:tcPr>
          <w:p w:rsidR="008E1E11" w:rsidRPr="008E1E11" w:rsidRDefault="00EA2F69" w:rsidP="008E1E1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Να </w:t>
            </w:r>
            <w:r w:rsidR="008E1E11" w:rsidRPr="008E1E11">
              <w:rPr>
                <w:rFonts w:ascii="Calibri" w:hAnsi="Calibri" w:cs="Calibri"/>
                <w:sz w:val="18"/>
                <w:szCs w:val="18"/>
              </w:rPr>
              <w:t>καλύπτουν τις ελάχιστες απαιτήσεις, που πρέπει να πληροί το πετρέλαιο κίνησης, το οποίο προορίζεται να χρησιμοποιηθεί στους διάφορους τύπους κινητ</w:t>
            </w:r>
            <w:r w:rsidR="008E1E11" w:rsidRPr="008E1E11">
              <w:rPr>
                <w:rFonts w:ascii="Calibri" w:hAnsi="Calibri" w:cs="Calibri"/>
                <w:sz w:val="18"/>
                <w:szCs w:val="18"/>
              </w:rPr>
              <w:t>ή</w:t>
            </w:r>
            <w:r w:rsidR="008E1E11" w:rsidRPr="008E1E11">
              <w:rPr>
                <w:rFonts w:ascii="Calibri" w:hAnsi="Calibri" w:cs="Calibri"/>
                <w:sz w:val="18"/>
                <w:szCs w:val="18"/>
              </w:rPr>
              <w:t xml:space="preserve">ρων </w:t>
            </w:r>
            <w:proofErr w:type="spellStart"/>
            <w:r w:rsidR="008E1E11" w:rsidRPr="008E1E11">
              <w:rPr>
                <w:rFonts w:ascii="Calibri" w:hAnsi="Calibri" w:cs="Calibri"/>
                <w:sz w:val="18"/>
                <w:szCs w:val="18"/>
              </w:rPr>
              <w:t>Diesel</w:t>
            </w:r>
            <w:proofErr w:type="spellEnd"/>
            <w:r w:rsidR="008E1E11" w:rsidRPr="008E1E11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8E1E11" w:rsidRPr="008E1E11" w:rsidRDefault="008E1E11" w:rsidP="008E1E1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E1E11">
              <w:rPr>
                <w:rFonts w:ascii="Calibri" w:hAnsi="Calibri" w:cs="Calibri"/>
                <w:sz w:val="18"/>
                <w:szCs w:val="18"/>
              </w:rPr>
              <w:t>Ειδικότερα, οι ιδιότητες του πετρελαίου κίνησης θα ε</w:t>
            </w:r>
            <w:r w:rsidRPr="008E1E11">
              <w:rPr>
                <w:rFonts w:ascii="Calibri" w:hAnsi="Calibri" w:cs="Calibri"/>
                <w:sz w:val="18"/>
                <w:szCs w:val="18"/>
              </w:rPr>
              <w:t>ί</w:t>
            </w:r>
            <w:r w:rsidRPr="008E1E11">
              <w:rPr>
                <w:rFonts w:ascii="Calibri" w:hAnsi="Calibri" w:cs="Calibri"/>
                <w:sz w:val="18"/>
                <w:szCs w:val="18"/>
              </w:rPr>
              <w:t>ναι αυτές που προβλέπονται από την κείμενη νομοθ</w:t>
            </w:r>
            <w:r w:rsidRPr="008E1E11">
              <w:rPr>
                <w:rFonts w:ascii="Calibri" w:hAnsi="Calibri" w:cs="Calibri"/>
                <w:sz w:val="18"/>
                <w:szCs w:val="18"/>
              </w:rPr>
              <w:t>ε</w:t>
            </w:r>
            <w:r w:rsidRPr="008E1E11">
              <w:rPr>
                <w:rFonts w:ascii="Calibri" w:hAnsi="Calibri" w:cs="Calibri"/>
                <w:sz w:val="18"/>
                <w:szCs w:val="18"/>
              </w:rPr>
              <w:t>σία και περιγράφονται στις διατάξεις:</w:t>
            </w:r>
          </w:p>
          <w:p w:rsidR="008E1E11" w:rsidRPr="008E1E11" w:rsidRDefault="00271413" w:rsidP="008E1E1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  <w:r w:rsidR="008E1E11" w:rsidRPr="008E1E11">
              <w:rPr>
                <w:rFonts w:ascii="Calibri" w:hAnsi="Calibri" w:cs="Calibri"/>
                <w:sz w:val="18"/>
                <w:szCs w:val="18"/>
              </w:rPr>
              <w:t>Της Απόφασης του Α.Χ.Σ. 514/2004 (ΦΕΚ 1490Β/9.10.2006),</w:t>
            </w:r>
          </w:p>
          <w:p w:rsidR="008E1E11" w:rsidRPr="008E1E11" w:rsidRDefault="00271413" w:rsidP="008E1E1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  <w:r w:rsidR="008E1E11" w:rsidRPr="008E1E11">
              <w:rPr>
                <w:rFonts w:ascii="Calibri" w:hAnsi="Calibri" w:cs="Calibri"/>
                <w:sz w:val="18"/>
                <w:szCs w:val="18"/>
              </w:rPr>
              <w:t>Της Απόφασης του Α.Χ.Σ. 291/2003 (ΦΕΚ 332/2004),</w:t>
            </w:r>
          </w:p>
          <w:p w:rsidR="006B3940" w:rsidRPr="00991149" w:rsidRDefault="00271413" w:rsidP="009C24C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  <w:r w:rsidR="008E1E11" w:rsidRPr="008E1E11">
              <w:rPr>
                <w:rFonts w:ascii="Calibri" w:hAnsi="Calibri" w:cs="Calibri"/>
                <w:sz w:val="18"/>
                <w:szCs w:val="18"/>
              </w:rPr>
              <w:t>Της Απόφασης του Α.Χ.Σ. 316/2010 (ΦΕΚ 501Β/29.2.2012).</w:t>
            </w:r>
          </w:p>
        </w:tc>
        <w:tc>
          <w:tcPr>
            <w:tcW w:w="1120" w:type="dxa"/>
            <w:vAlign w:val="center"/>
          </w:tcPr>
          <w:p w:rsidR="006B3940" w:rsidRPr="00991149" w:rsidRDefault="00A27D6F" w:rsidP="00FC427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91149">
              <w:rPr>
                <w:rFonts w:ascii="Calibri" w:hAnsi="Calibri" w:cs="Calibri"/>
                <w:sz w:val="18"/>
                <w:szCs w:val="18"/>
              </w:rPr>
              <w:t>Ναί</w:t>
            </w:r>
            <w:proofErr w:type="spellEnd"/>
          </w:p>
        </w:tc>
        <w:tc>
          <w:tcPr>
            <w:tcW w:w="1125" w:type="dxa"/>
            <w:vAlign w:val="center"/>
          </w:tcPr>
          <w:p w:rsidR="006B3940" w:rsidRPr="00991149" w:rsidRDefault="006B3940" w:rsidP="00FC427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75" w:type="dxa"/>
            <w:vAlign w:val="center"/>
          </w:tcPr>
          <w:p w:rsidR="006B3940" w:rsidRPr="00991149" w:rsidRDefault="006B3940" w:rsidP="00FC427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B3940" w:rsidRPr="004636F3" w:rsidTr="00E22B86">
        <w:trPr>
          <w:jc w:val="center"/>
        </w:trPr>
        <w:tc>
          <w:tcPr>
            <w:tcW w:w="560" w:type="dxa"/>
            <w:vAlign w:val="center"/>
          </w:tcPr>
          <w:p w:rsidR="006B3940" w:rsidRPr="00991149" w:rsidRDefault="00CD5447" w:rsidP="00C64C0E">
            <w:pPr>
              <w:rPr>
                <w:rFonts w:ascii="Calibri" w:hAnsi="Calibri" w:cs="Calibri"/>
                <w:sz w:val="18"/>
                <w:szCs w:val="18"/>
              </w:rPr>
            </w:pPr>
            <w:r w:rsidRPr="00991149">
              <w:rPr>
                <w:rFonts w:ascii="Calibri" w:hAnsi="Calibri" w:cs="Calibri"/>
                <w:sz w:val="18"/>
                <w:szCs w:val="18"/>
              </w:rPr>
              <w:lastRenderedPageBreak/>
              <w:t>2.</w:t>
            </w:r>
          </w:p>
        </w:tc>
        <w:tc>
          <w:tcPr>
            <w:tcW w:w="1384" w:type="dxa"/>
            <w:vAlign w:val="center"/>
          </w:tcPr>
          <w:p w:rsidR="006B3940" w:rsidRPr="00991149" w:rsidRDefault="00CD5447" w:rsidP="00E22B86">
            <w:pPr>
              <w:rPr>
                <w:rFonts w:ascii="Calibri" w:hAnsi="Calibri" w:cs="Calibri"/>
                <w:sz w:val="18"/>
                <w:szCs w:val="18"/>
              </w:rPr>
            </w:pPr>
            <w:r w:rsidRPr="00991149">
              <w:rPr>
                <w:rFonts w:ascii="Calibri" w:hAnsi="Calibri" w:cs="Calibri"/>
                <w:sz w:val="18"/>
                <w:szCs w:val="18"/>
              </w:rPr>
              <w:t>Βενζίνη αμόλ</w:t>
            </w:r>
            <w:r w:rsidRPr="00991149">
              <w:rPr>
                <w:rFonts w:ascii="Calibri" w:hAnsi="Calibri" w:cs="Calibri"/>
                <w:sz w:val="18"/>
                <w:szCs w:val="18"/>
              </w:rPr>
              <w:t>υ</w:t>
            </w:r>
            <w:r w:rsidRPr="00991149">
              <w:rPr>
                <w:rFonts w:ascii="Calibri" w:hAnsi="Calibri" w:cs="Calibri"/>
                <w:sz w:val="18"/>
                <w:szCs w:val="18"/>
              </w:rPr>
              <w:t>βδη 95</w:t>
            </w:r>
            <w:r w:rsidRPr="00991149">
              <w:rPr>
                <w:rFonts w:ascii="Calibri" w:hAnsi="Calibri" w:cs="Calibri"/>
                <w:sz w:val="18"/>
                <w:szCs w:val="18"/>
                <w:vertAlign w:val="superscript"/>
              </w:rPr>
              <w:t>ο</w:t>
            </w:r>
          </w:p>
        </w:tc>
        <w:tc>
          <w:tcPr>
            <w:tcW w:w="4275" w:type="dxa"/>
            <w:vAlign w:val="center"/>
          </w:tcPr>
          <w:p w:rsidR="00EA2F69" w:rsidRPr="00EA2F69" w:rsidRDefault="00271413" w:rsidP="00EA2F69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Να </w:t>
            </w:r>
            <w:r w:rsidR="00EA2F69" w:rsidRPr="00EA2F69">
              <w:rPr>
                <w:rFonts w:ascii="Calibri" w:hAnsi="Calibri" w:cs="Calibri"/>
                <w:sz w:val="18"/>
                <w:szCs w:val="18"/>
              </w:rPr>
              <w:t>καλύπτουν τις ελάχιστες απαιτήσεις, που πρέπει να πληροί η αμόλυβδη βενζίνη 95RON, η οποία προ</w:t>
            </w:r>
            <w:r w:rsidR="00EA2F69" w:rsidRPr="00EA2F69">
              <w:rPr>
                <w:rFonts w:ascii="Calibri" w:hAnsi="Calibri" w:cs="Calibri"/>
                <w:sz w:val="18"/>
                <w:szCs w:val="18"/>
              </w:rPr>
              <w:t>ο</w:t>
            </w:r>
            <w:r w:rsidR="00EA2F69" w:rsidRPr="00EA2F69">
              <w:rPr>
                <w:rFonts w:ascii="Calibri" w:hAnsi="Calibri" w:cs="Calibri"/>
                <w:sz w:val="18"/>
                <w:szCs w:val="18"/>
              </w:rPr>
              <w:t>ρίζεται να χρησιμοποιηθεί στους διάφορους τύπους βενζινοκινητήρων, σχεδιασμένων να λειτουργούν με αμόλυβδη βενζίνη 95RON.</w:t>
            </w:r>
          </w:p>
          <w:p w:rsidR="00EA2F69" w:rsidRPr="00EA2F69" w:rsidRDefault="00EA2F69" w:rsidP="00EA2F69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EA2F69">
              <w:rPr>
                <w:rFonts w:ascii="Calibri" w:hAnsi="Calibri" w:cs="Calibri"/>
                <w:sz w:val="18"/>
                <w:szCs w:val="18"/>
              </w:rPr>
              <w:t>Ειδικότερα, οι ιδιότητες της αμόλυβδης βενζίνης 95RON θα είναι αυτές που προβλέπονται από την κε</w:t>
            </w:r>
            <w:r w:rsidRPr="00EA2F69">
              <w:rPr>
                <w:rFonts w:ascii="Calibri" w:hAnsi="Calibri" w:cs="Calibri"/>
                <w:sz w:val="18"/>
                <w:szCs w:val="18"/>
              </w:rPr>
              <w:t>ί</w:t>
            </w:r>
            <w:r w:rsidRPr="00EA2F69">
              <w:rPr>
                <w:rFonts w:ascii="Calibri" w:hAnsi="Calibri" w:cs="Calibri"/>
                <w:sz w:val="18"/>
                <w:szCs w:val="18"/>
              </w:rPr>
              <w:t>μενη νομοθεσία και περιγράφονται στις διατάξεις:</w:t>
            </w:r>
          </w:p>
          <w:p w:rsidR="00EA2F69" w:rsidRPr="00EA2F69" w:rsidRDefault="00271413" w:rsidP="00EA2F69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  <w:r w:rsidR="00EA2F69" w:rsidRPr="00EA2F69">
              <w:rPr>
                <w:rFonts w:ascii="Calibri" w:hAnsi="Calibri" w:cs="Calibri"/>
                <w:sz w:val="18"/>
                <w:szCs w:val="18"/>
              </w:rPr>
              <w:t>Της Απόφασης του Α.Χ.Σ. 510/2004 (ΦΕΚ 872Β/4.6.2006),</w:t>
            </w:r>
          </w:p>
          <w:p w:rsidR="00EA2F69" w:rsidRPr="00EA2F69" w:rsidRDefault="00271413" w:rsidP="00EA2F69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  <w:r w:rsidR="00EA2F69" w:rsidRPr="00EA2F69">
              <w:rPr>
                <w:rFonts w:ascii="Calibri" w:hAnsi="Calibri" w:cs="Calibri"/>
                <w:sz w:val="18"/>
                <w:szCs w:val="18"/>
              </w:rPr>
              <w:t>Της Απόφασης του Α.Χ.Σ. 291/2003 (ΦΕΚ 332/2004 τεύχος Β),</w:t>
            </w:r>
          </w:p>
          <w:p w:rsidR="006B3940" w:rsidRPr="00991149" w:rsidRDefault="00271413" w:rsidP="00EA2F69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  <w:r w:rsidR="00EA2F69" w:rsidRPr="00EA2F69">
              <w:rPr>
                <w:rFonts w:ascii="Calibri" w:hAnsi="Calibri" w:cs="Calibri"/>
                <w:sz w:val="18"/>
                <w:szCs w:val="18"/>
              </w:rPr>
              <w:t>Της Απόφασης του Α.Χ.Σ. 316/2010 (ΦΕΚ 501Β/29.2.2012).</w:t>
            </w:r>
          </w:p>
        </w:tc>
        <w:tc>
          <w:tcPr>
            <w:tcW w:w="1120" w:type="dxa"/>
            <w:vAlign w:val="center"/>
          </w:tcPr>
          <w:p w:rsidR="006B3940" w:rsidRPr="00991149" w:rsidRDefault="00FC427E" w:rsidP="00FC427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91149">
              <w:rPr>
                <w:rFonts w:ascii="Calibri" w:hAnsi="Calibri" w:cs="Calibri"/>
                <w:sz w:val="18"/>
                <w:szCs w:val="18"/>
              </w:rPr>
              <w:t>Ναί</w:t>
            </w:r>
            <w:proofErr w:type="spellEnd"/>
          </w:p>
        </w:tc>
        <w:tc>
          <w:tcPr>
            <w:tcW w:w="1125" w:type="dxa"/>
            <w:vAlign w:val="center"/>
          </w:tcPr>
          <w:p w:rsidR="006B3940" w:rsidRPr="00991149" w:rsidRDefault="006B3940" w:rsidP="00FC427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75" w:type="dxa"/>
            <w:vAlign w:val="center"/>
          </w:tcPr>
          <w:p w:rsidR="006B3940" w:rsidRPr="00991149" w:rsidRDefault="006B3940" w:rsidP="00FC427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B3940" w:rsidRPr="004636F3" w:rsidTr="00AC09AA">
        <w:trPr>
          <w:jc w:val="center"/>
        </w:trPr>
        <w:tc>
          <w:tcPr>
            <w:tcW w:w="560" w:type="dxa"/>
            <w:vAlign w:val="center"/>
          </w:tcPr>
          <w:p w:rsidR="006B3940" w:rsidRPr="00991149" w:rsidRDefault="00F60944" w:rsidP="00C64C0E">
            <w:pPr>
              <w:rPr>
                <w:rFonts w:ascii="Calibri" w:hAnsi="Calibri" w:cs="Calibri"/>
                <w:sz w:val="18"/>
                <w:szCs w:val="18"/>
              </w:rPr>
            </w:pPr>
            <w:r w:rsidRPr="00991149">
              <w:rPr>
                <w:rFonts w:ascii="Calibri" w:hAnsi="Calibri" w:cs="Calibri"/>
                <w:sz w:val="18"/>
                <w:szCs w:val="18"/>
              </w:rPr>
              <w:t>3.</w:t>
            </w:r>
          </w:p>
        </w:tc>
        <w:tc>
          <w:tcPr>
            <w:tcW w:w="1384" w:type="dxa"/>
            <w:vAlign w:val="center"/>
          </w:tcPr>
          <w:p w:rsidR="006B3940" w:rsidRPr="00991149" w:rsidRDefault="00F60944" w:rsidP="00B708E5">
            <w:pPr>
              <w:rPr>
                <w:rFonts w:ascii="Calibri" w:hAnsi="Calibri" w:cs="Calibri"/>
                <w:sz w:val="18"/>
                <w:szCs w:val="18"/>
              </w:rPr>
            </w:pPr>
            <w:r w:rsidRPr="00991149">
              <w:rPr>
                <w:rFonts w:ascii="Calibri" w:hAnsi="Calibri" w:cs="Calibri"/>
                <w:sz w:val="18"/>
                <w:szCs w:val="18"/>
              </w:rPr>
              <w:t>Πετρέλαιο θέρμανσης</w:t>
            </w:r>
          </w:p>
        </w:tc>
        <w:tc>
          <w:tcPr>
            <w:tcW w:w="4275" w:type="dxa"/>
            <w:vAlign w:val="center"/>
          </w:tcPr>
          <w:p w:rsidR="00D85B68" w:rsidRPr="00D85B68" w:rsidRDefault="00D85B68" w:rsidP="00D85B68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85B68">
              <w:rPr>
                <w:rFonts w:ascii="Calibri" w:hAnsi="Calibri" w:cs="Calibri"/>
                <w:sz w:val="18"/>
                <w:szCs w:val="18"/>
              </w:rPr>
              <w:t>Οι παρούσες προδιαγραφές καλύπτουν τις ελάχιστες απαιτήσεις, που πρέπει να πληροί το πετρέλαιο θέ</w:t>
            </w:r>
            <w:r w:rsidRPr="00D85B68">
              <w:rPr>
                <w:rFonts w:ascii="Calibri" w:hAnsi="Calibri" w:cs="Calibri"/>
                <w:sz w:val="18"/>
                <w:szCs w:val="18"/>
              </w:rPr>
              <w:t>ρ</w:t>
            </w:r>
            <w:r w:rsidRPr="00D85B68">
              <w:rPr>
                <w:rFonts w:ascii="Calibri" w:hAnsi="Calibri" w:cs="Calibri"/>
                <w:sz w:val="18"/>
                <w:szCs w:val="18"/>
              </w:rPr>
              <w:t>μανσης, το οποίο προορίζεται να χρησιμοποιηθεί σε καυστήρες εγκαταστάσεων θέρμανσης σχεδιασμένους να λειτουργούν με αποστάγματα πετρελαίου.</w:t>
            </w:r>
          </w:p>
          <w:p w:rsidR="00D85B68" w:rsidRPr="00D85B68" w:rsidRDefault="00D85B68" w:rsidP="00D85B68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85B68">
              <w:rPr>
                <w:rFonts w:ascii="Calibri" w:hAnsi="Calibri" w:cs="Calibri"/>
                <w:sz w:val="18"/>
                <w:szCs w:val="18"/>
              </w:rPr>
              <w:t>Ειδικότερα, οι ιδιότητες του πετρελαίου θέρμανσης θα είναι αυτές που προβλέπονται από την κείμενη νομ</w:t>
            </w:r>
            <w:r w:rsidRPr="00D85B68">
              <w:rPr>
                <w:rFonts w:ascii="Calibri" w:hAnsi="Calibri" w:cs="Calibri"/>
                <w:sz w:val="18"/>
                <w:szCs w:val="18"/>
              </w:rPr>
              <w:t>ο</w:t>
            </w:r>
            <w:r w:rsidRPr="00D85B68">
              <w:rPr>
                <w:rFonts w:ascii="Calibri" w:hAnsi="Calibri" w:cs="Calibri"/>
                <w:sz w:val="18"/>
                <w:szCs w:val="18"/>
              </w:rPr>
              <w:t>θεσία και</w:t>
            </w:r>
          </w:p>
          <w:p w:rsidR="00D85B68" w:rsidRPr="00D85B68" w:rsidRDefault="00D85B68" w:rsidP="00D85B68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85B68">
              <w:rPr>
                <w:rFonts w:ascii="Calibri" w:hAnsi="Calibri" w:cs="Calibri"/>
                <w:sz w:val="18"/>
                <w:szCs w:val="18"/>
              </w:rPr>
              <w:t>περιγράφονται στις διατάξεις:</w:t>
            </w:r>
          </w:p>
          <w:p w:rsidR="00D85B68" w:rsidRPr="00D85B68" w:rsidRDefault="00D85B68" w:rsidP="00D85B68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  <w:r w:rsidRPr="00D85B68">
              <w:rPr>
                <w:rFonts w:ascii="Calibri" w:hAnsi="Calibri" w:cs="Calibri"/>
                <w:sz w:val="18"/>
                <w:szCs w:val="18"/>
              </w:rPr>
              <w:t>Της Απόφασης του Α.Χ.Σ. 467/2002 (ΦΕΚ 1531Β/16.10.2003) και</w:t>
            </w:r>
          </w:p>
          <w:p w:rsidR="00D85B68" w:rsidRPr="00D85B68" w:rsidRDefault="00D85B68" w:rsidP="00D85B68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</w:t>
            </w:r>
            <w:r w:rsidRPr="00D85B68">
              <w:rPr>
                <w:rFonts w:ascii="Calibri" w:hAnsi="Calibri" w:cs="Calibri"/>
                <w:sz w:val="18"/>
                <w:szCs w:val="18"/>
              </w:rPr>
              <w:t>Της Απόφασης του Α.Χ.Σ. 69/2002 (ΦΕΚ 1273Β/2003).</w:t>
            </w:r>
          </w:p>
          <w:p w:rsidR="006B3940" w:rsidRPr="00991149" w:rsidRDefault="00D85B68" w:rsidP="00D85B68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85B68">
              <w:rPr>
                <w:rFonts w:ascii="Calibri" w:hAnsi="Calibri" w:cs="Calibri"/>
                <w:sz w:val="18"/>
                <w:szCs w:val="18"/>
              </w:rPr>
              <w:t>Της Απόφασης του Α.Χ.Σ. 291/2003 (ΦΕΚ 332/2004 τεύχος Β),</w:t>
            </w:r>
          </w:p>
        </w:tc>
        <w:tc>
          <w:tcPr>
            <w:tcW w:w="1120" w:type="dxa"/>
            <w:vAlign w:val="center"/>
          </w:tcPr>
          <w:p w:rsidR="006B3940" w:rsidRPr="00991149" w:rsidRDefault="00FC427E" w:rsidP="00FC427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91149">
              <w:rPr>
                <w:rFonts w:ascii="Calibri" w:hAnsi="Calibri" w:cs="Calibri"/>
                <w:sz w:val="18"/>
                <w:szCs w:val="18"/>
              </w:rPr>
              <w:t>Ναί</w:t>
            </w:r>
            <w:proofErr w:type="spellEnd"/>
          </w:p>
        </w:tc>
        <w:tc>
          <w:tcPr>
            <w:tcW w:w="1125" w:type="dxa"/>
            <w:vAlign w:val="center"/>
          </w:tcPr>
          <w:p w:rsidR="006B3940" w:rsidRPr="00991149" w:rsidRDefault="006B3940" w:rsidP="00FC427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75" w:type="dxa"/>
            <w:vAlign w:val="center"/>
          </w:tcPr>
          <w:p w:rsidR="006B3940" w:rsidRPr="00991149" w:rsidRDefault="006B3940" w:rsidP="00FC427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2D64D2" w:rsidRDefault="002D64D2" w:rsidP="002D64D2">
      <w:pPr>
        <w:rPr>
          <w:rFonts w:ascii="Calibri" w:hAnsi="Calibri" w:cs="Calibri"/>
          <w:sz w:val="18"/>
          <w:szCs w:val="18"/>
        </w:rPr>
      </w:pPr>
    </w:p>
    <w:p w:rsidR="004B4955" w:rsidRDefault="004B4955" w:rsidP="004B4955">
      <w:pPr>
        <w:pStyle w:val="ad"/>
        <w:jc w:val="both"/>
        <w:rPr>
          <w:rFonts w:asciiTheme="minorHAnsi" w:hAnsiTheme="minorHAnsi" w:cstheme="minorHAnsi"/>
          <w:kern w:val="2"/>
          <w:sz w:val="18"/>
          <w:szCs w:val="18"/>
        </w:rPr>
      </w:pPr>
      <w:r w:rsidRPr="00C75F33">
        <w:rPr>
          <w:rFonts w:asciiTheme="minorHAnsi" w:hAnsiTheme="minorHAnsi" w:cstheme="minorHAnsi"/>
          <w:kern w:val="2"/>
          <w:sz w:val="18"/>
          <w:szCs w:val="18"/>
        </w:rPr>
        <w:t xml:space="preserve">Τα υπό προμήθεια υγρά καύσιμα θέρμανσης και κίνησης για τις ανάγκες των «φορέων προμήθειας» είναι ποιότητας όμοιας με </w:t>
      </w:r>
      <w:r w:rsidRPr="00C75F33">
        <w:rPr>
          <w:rFonts w:asciiTheme="minorHAnsi" w:hAnsiTheme="minorHAnsi" w:cstheme="minorHAnsi"/>
          <w:kern w:val="2"/>
          <w:sz w:val="18"/>
          <w:szCs w:val="18"/>
        </w:rPr>
        <w:t>ε</w:t>
      </w:r>
      <w:r w:rsidRPr="00C75F33">
        <w:rPr>
          <w:rFonts w:asciiTheme="minorHAnsi" w:hAnsiTheme="minorHAnsi" w:cstheme="minorHAnsi"/>
          <w:kern w:val="2"/>
          <w:sz w:val="18"/>
          <w:szCs w:val="18"/>
        </w:rPr>
        <w:t>κείνη που παράγουν τα κρατικά διυλιστήρια και σύμφωνα με τις τεχνικές προδιαγραφές της μελέτης</w:t>
      </w:r>
      <w:r>
        <w:rPr>
          <w:rFonts w:asciiTheme="minorHAnsi" w:hAnsiTheme="minorHAnsi" w:cstheme="minorHAnsi"/>
          <w:kern w:val="2"/>
          <w:sz w:val="18"/>
          <w:szCs w:val="18"/>
        </w:rPr>
        <w:t>.</w:t>
      </w:r>
    </w:p>
    <w:p w:rsidR="0013216D" w:rsidRPr="00991149" w:rsidRDefault="0013216D" w:rsidP="00C07D54">
      <w:pPr>
        <w:jc w:val="both"/>
        <w:rPr>
          <w:rFonts w:ascii="Calibri" w:hAnsi="Calibri" w:cs="Calibri"/>
          <w:sz w:val="18"/>
          <w:szCs w:val="18"/>
        </w:rPr>
      </w:pPr>
    </w:p>
    <w:p w:rsidR="003B2E57" w:rsidRDefault="007252BD" w:rsidP="00C07D54">
      <w:pPr>
        <w:jc w:val="both"/>
        <w:rPr>
          <w:rFonts w:ascii="Calibri" w:hAnsi="Calibri" w:cs="Calibri"/>
          <w:sz w:val="18"/>
          <w:szCs w:val="18"/>
        </w:rPr>
      </w:pPr>
      <w:r w:rsidRPr="00991149">
        <w:rPr>
          <w:rFonts w:ascii="Calibri" w:hAnsi="Calibri" w:cs="Calibri"/>
          <w:sz w:val="18"/>
          <w:szCs w:val="18"/>
        </w:rPr>
        <w:t>Τα καύσιμα π</w:t>
      </w:r>
      <w:r w:rsidR="00873C4D" w:rsidRPr="00991149">
        <w:rPr>
          <w:rFonts w:ascii="Calibri" w:hAnsi="Calibri" w:cs="Calibri"/>
          <w:sz w:val="18"/>
          <w:szCs w:val="18"/>
        </w:rPr>
        <w:t>ου προσφέρω είναι της εταιρείας: ………………………………………………………………………</w:t>
      </w:r>
    </w:p>
    <w:p w:rsidR="003B2E57" w:rsidRDefault="003B2E57" w:rsidP="00C07D54">
      <w:pPr>
        <w:jc w:val="both"/>
        <w:rPr>
          <w:rFonts w:ascii="Calibri" w:hAnsi="Calibri" w:cs="Calibri"/>
          <w:sz w:val="18"/>
          <w:szCs w:val="18"/>
        </w:rPr>
      </w:pPr>
    </w:p>
    <w:p w:rsidR="003B2E57" w:rsidRPr="00991149" w:rsidRDefault="003B2E57" w:rsidP="00C07D54">
      <w:pPr>
        <w:jc w:val="both"/>
        <w:rPr>
          <w:rFonts w:ascii="Calibri" w:hAnsi="Calibri" w:cs="Calibri"/>
          <w:sz w:val="18"/>
          <w:szCs w:val="18"/>
        </w:rPr>
      </w:pPr>
    </w:p>
    <w:p w:rsidR="00873C4D" w:rsidRPr="004A7A60" w:rsidRDefault="004A7A60" w:rsidP="004A7A60">
      <w:pPr>
        <w:pStyle w:val="ad"/>
        <w:rPr>
          <w:rFonts w:ascii="Cambria" w:hAnsi="Cambria" w:cstheme="minorHAnsi"/>
          <w:kern w:val="2"/>
          <w:sz w:val="24"/>
          <w:szCs w:val="24"/>
        </w:rPr>
      </w:pPr>
      <w:r>
        <w:rPr>
          <w:rFonts w:ascii="Cambria" w:hAnsi="Cambria" w:cstheme="minorHAnsi"/>
          <w:kern w:val="2"/>
          <w:sz w:val="24"/>
          <w:szCs w:val="24"/>
        </w:rPr>
        <w:t xml:space="preserve">ΠΙΝΑΚΑΣ 2 </w:t>
      </w:r>
      <w:r w:rsidR="00873C4D" w:rsidRPr="004A7A60">
        <w:rPr>
          <w:rFonts w:ascii="Cambria" w:hAnsi="Cambria" w:cstheme="minorHAnsi"/>
          <w:kern w:val="2"/>
          <w:sz w:val="24"/>
          <w:szCs w:val="24"/>
          <w:u w:val="single"/>
        </w:rPr>
        <w:t>ΛΙΠΑΝΤΙΚΑ</w:t>
      </w:r>
    </w:p>
    <w:tbl>
      <w:tblPr>
        <w:tblStyle w:val="af4"/>
        <w:tblW w:w="9639" w:type="dxa"/>
        <w:jc w:val="center"/>
        <w:tblLook w:val="04A0" w:firstRow="1" w:lastRow="0" w:firstColumn="1" w:lastColumn="0" w:noHBand="0" w:noVBand="1"/>
      </w:tblPr>
      <w:tblGrid>
        <w:gridCol w:w="560"/>
        <w:gridCol w:w="3238"/>
        <w:gridCol w:w="2176"/>
        <w:gridCol w:w="978"/>
        <w:gridCol w:w="1035"/>
        <w:gridCol w:w="1652"/>
      </w:tblGrid>
      <w:tr w:rsidR="00C0636E" w:rsidRPr="00C07D54" w:rsidTr="003B6B48">
        <w:trPr>
          <w:trHeight w:val="879"/>
          <w:tblHeader/>
          <w:jc w:val="center"/>
        </w:trPr>
        <w:tc>
          <w:tcPr>
            <w:tcW w:w="560" w:type="dxa"/>
            <w:shd w:val="clear" w:color="auto" w:fill="F2F2F2" w:themeFill="background1" w:themeFillShade="F2"/>
            <w:vAlign w:val="center"/>
          </w:tcPr>
          <w:p w:rsidR="00644BFB" w:rsidRPr="00C07D54" w:rsidRDefault="00644BFB" w:rsidP="00FC40FA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07D54">
              <w:rPr>
                <w:rStyle w:val="295"/>
                <w:rFonts w:ascii="Cambria" w:hAnsi="Cambria" w:cs="Segoe UI"/>
                <w:b w:val="0"/>
                <w:sz w:val="16"/>
                <w:szCs w:val="16"/>
              </w:rPr>
              <w:t>Α/Α</w:t>
            </w:r>
          </w:p>
        </w:tc>
        <w:tc>
          <w:tcPr>
            <w:tcW w:w="3238" w:type="dxa"/>
            <w:shd w:val="clear" w:color="auto" w:fill="F2F2F2" w:themeFill="background1" w:themeFillShade="F2"/>
            <w:vAlign w:val="center"/>
          </w:tcPr>
          <w:p w:rsidR="00644BFB" w:rsidRPr="00C07D54" w:rsidRDefault="00644BFB" w:rsidP="00FC40FA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07D54">
              <w:rPr>
                <w:rStyle w:val="295"/>
                <w:rFonts w:ascii="Cambria" w:hAnsi="Cambria" w:cs="Segoe UI"/>
                <w:b w:val="0"/>
                <w:sz w:val="16"/>
                <w:szCs w:val="16"/>
              </w:rPr>
              <w:t>ΕΙΔΟΣ</w:t>
            </w:r>
          </w:p>
        </w:tc>
        <w:tc>
          <w:tcPr>
            <w:tcW w:w="2176" w:type="dxa"/>
            <w:shd w:val="clear" w:color="auto" w:fill="F2F2F2" w:themeFill="background1" w:themeFillShade="F2"/>
            <w:vAlign w:val="center"/>
          </w:tcPr>
          <w:p w:rsidR="00644BFB" w:rsidRPr="00C07D54" w:rsidRDefault="00644BFB" w:rsidP="00FC40FA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07D54">
              <w:rPr>
                <w:rStyle w:val="295"/>
                <w:rFonts w:ascii="Cambria" w:hAnsi="Cambria" w:cs="Segoe UI"/>
                <w:b w:val="0"/>
                <w:sz w:val="16"/>
                <w:szCs w:val="16"/>
              </w:rPr>
              <w:t>ΤΕΧΝΙΚΗ ΠΡΟΔΙΑΓΡΑΦΗ</w:t>
            </w:r>
          </w:p>
        </w:tc>
        <w:tc>
          <w:tcPr>
            <w:tcW w:w="978" w:type="dxa"/>
            <w:shd w:val="clear" w:color="auto" w:fill="F2F2F2" w:themeFill="background1" w:themeFillShade="F2"/>
            <w:vAlign w:val="center"/>
          </w:tcPr>
          <w:p w:rsidR="00644BFB" w:rsidRPr="00C07D54" w:rsidRDefault="00644BFB" w:rsidP="00FC40FA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07D54">
              <w:rPr>
                <w:rStyle w:val="295"/>
                <w:rFonts w:ascii="Cambria" w:hAnsi="Cambria" w:cs="Segoe UI"/>
                <w:b w:val="0"/>
                <w:sz w:val="16"/>
                <w:szCs w:val="16"/>
              </w:rPr>
              <w:t>ΑΠΑΙΤΗΣΗ</w:t>
            </w:r>
          </w:p>
        </w:tc>
        <w:tc>
          <w:tcPr>
            <w:tcW w:w="1035" w:type="dxa"/>
            <w:shd w:val="clear" w:color="auto" w:fill="F2F2F2" w:themeFill="background1" w:themeFillShade="F2"/>
            <w:vAlign w:val="center"/>
          </w:tcPr>
          <w:p w:rsidR="00644BFB" w:rsidRPr="00C07D54" w:rsidRDefault="00644BFB" w:rsidP="00FC40FA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07D54">
              <w:rPr>
                <w:rStyle w:val="295"/>
                <w:rFonts w:ascii="Cambria" w:hAnsi="Cambria" w:cs="Segoe UI"/>
                <w:b w:val="0"/>
                <w:sz w:val="16"/>
                <w:szCs w:val="16"/>
              </w:rPr>
              <w:t>ΑΠΑΝΤΗΣΗ</w:t>
            </w:r>
          </w:p>
        </w:tc>
        <w:tc>
          <w:tcPr>
            <w:tcW w:w="1652" w:type="dxa"/>
            <w:shd w:val="clear" w:color="auto" w:fill="F2F2F2" w:themeFill="background1" w:themeFillShade="F2"/>
            <w:vAlign w:val="center"/>
          </w:tcPr>
          <w:p w:rsidR="00644BFB" w:rsidRPr="00C07D54" w:rsidRDefault="00644BFB" w:rsidP="00FC40FA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07D54">
              <w:rPr>
                <w:rStyle w:val="295"/>
                <w:rFonts w:ascii="Cambria" w:hAnsi="Cambria" w:cs="Segoe UI"/>
                <w:b w:val="0"/>
                <w:sz w:val="16"/>
                <w:szCs w:val="16"/>
              </w:rPr>
              <w:t>ΠΑΡΑΠΟΜΠΗ</w:t>
            </w:r>
          </w:p>
        </w:tc>
      </w:tr>
      <w:tr w:rsidR="00C0636E" w:rsidRPr="004636F3" w:rsidTr="003B6B48">
        <w:trPr>
          <w:trHeight w:val="879"/>
          <w:jc w:val="center"/>
        </w:trPr>
        <w:tc>
          <w:tcPr>
            <w:tcW w:w="560" w:type="dxa"/>
            <w:vAlign w:val="center"/>
          </w:tcPr>
          <w:p w:rsidR="00644BFB" w:rsidRPr="003B2E57" w:rsidRDefault="00644BFB" w:rsidP="00FC40FA">
            <w:pPr>
              <w:pStyle w:val="aff9"/>
              <w:widowControl w:val="0"/>
              <w:numPr>
                <w:ilvl w:val="0"/>
                <w:numId w:val="36"/>
              </w:numPr>
              <w:suppressAutoHyphens w:val="0"/>
              <w:spacing w:after="0"/>
              <w:ind w:left="0" w:firstLine="0"/>
              <w:contextualSpacing w:val="0"/>
              <w:jc w:val="right"/>
              <w:rPr>
                <w:sz w:val="18"/>
                <w:szCs w:val="18"/>
              </w:rPr>
            </w:pPr>
          </w:p>
        </w:tc>
        <w:tc>
          <w:tcPr>
            <w:tcW w:w="3238" w:type="dxa"/>
            <w:vAlign w:val="center"/>
          </w:tcPr>
          <w:p w:rsidR="00644BFB" w:rsidRPr="00991149" w:rsidRDefault="00644BFB" w:rsidP="00644BFB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272F0">
              <w:rPr>
                <w:rFonts w:ascii="Calibri" w:hAnsi="Calibri" w:cs="Calibri"/>
                <w:bCs/>
                <w:iCs/>
                <w:sz w:val="18"/>
                <w:szCs w:val="18"/>
              </w:rPr>
              <w:t xml:space="preserve">Λιπαντικό βενζινοκινητήρα </w:t>
            </w:r>
            <w:r w:rsidRPr="00F272F0">
              <w:rPr>
                <w:rFonts w:ascii="Calibri" w:hAnsi="Calibri" w:cs="Calibri"/>
                <w:bCs/>
                <w:iCs/>
                <w:sz w:val="18"/>
                <w:szCs w:val="18"/>
                <w:lang w:val="en-US"/>
              </w:rPr>
              <w:t>SAE</w:t>
            </w:r>
            <w:r w:rsidRPr="00F272F0">
              <w:rPr>
                <w:rFonts w:ascii="Calibri" w:hAnsi="Calibri" w:cs="Calibri"/>
                <w:bCs/>
                <w:iCs/>
                <w:sz w:val="18"/>
                <w:szCs w:val="18"/>
              </w:rPr>
              <w:t xml:space="preserve"> 10</w:t>
            </w:r>
            <w:r w:rsidRPr="00F272F0">
              <w:rPr>
                <w:rFonts w:ascii="Calibri" w:hAnsi="Calibri" w:cs="Calibri"/>
                <w:bCs/>
                <w:iCs/>
                <w:sz w:val="18"/>
                <w:szCs w:val="18"/>
                <w:lang w:val="en-US"/>
              </w:rPr>
              <w:t>W</w:t>
            </w:r>
            <w:r w:rsidRPr="00F272F0">
              <w:rPr>
                <w:rFonts w:ascii="Calibri" w:hAnsi="Calibri" w:cs="Calibri"/>
                <w:bCs/>
                <w:iCs/>
                <w:sz w:val="18"/>
                <w:szCs w:val="18"/>
              </w:rPr>
              <w:t>40 συνθετικής τεχνολογίας</w:t>
            </w:r>
          </w:p>
        </w:tc>
        <w:tc>
          <w:tcPr>
            <w:tcW w:w="2176" w:type="dxa"/>
            <w:vAlign w:val="center"/>
          </w:tcPr>
          <w:p w:rsidR="00644BFB" w:rsidRPr="00991149" w:rsidRDefault="00B07677" w:rsidP="006754DF">
            <w:pPr>
              <w:rPr>
                <w:rFonts w:ascii="Calibri" w:hAnsi="Calibri" w:cs="Calibri"/>
                <w:sz w:val="18"/>
                <w:szCs w:val="18"/>
              </w:rPr>
            </w:pPr>
            <w:r w:rsidRPr="00B07677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 xml:space="preserve">ACEA : </w:t>
            </w:r>
            <w:r w:rsidRPr="00B07677">
              <w:rPr>
                <w:rFonts w:ascii="Calibri" w:hAnsi="Calibri" w:cs="Calibri"/>
                <w:bCs/>
                <w:sz w:val="18"/>
                <w:szCs w:val="18"/>
              </w:rPr>
              <w:t>Α</w:t>
            </w:r>
            <w:r w:rsidRPr="00B07677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>3/</w:t>
            </w:r>
            <w:r w:rsidRPr="00B07677">
              <w:rPr>
                <w:rFonts w:ascii="Calibri" w:hAnsi="Calibri" w:cs="Calibri"/>
                <w:bCs/>
                <w:sz w:val="18"/>
                <w:szCs w:val="18"/>
              </w:rPr>
              <w:t>Β</w:t>
            </w:r>
            <w:r w:rsidRPr="00B07677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 xml:space="preserve">4, </w:t>
            </w:r>
            <w:r w:rsidR="00CF486D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B07677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>API : SM/CF</w:t>
            </w:r>
          </w:p>
        </w:tc>
        <w:tc>
          <w:tcPr>
            <w:tcW w:w="978" w:type="dxa"/>
            <w:vAlign w:val="center"/>
          </w:tcPr>
          <w:p w:rsidR="00644BFB" w:rsidRPr="00991149" w:rsidRDefault="00E85C65" w:rsidP="00FC40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91149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1035" w:type="dxa"/>
            <w:vAlign w:val="center"/>
          </w:tcPr>
          <w:p w:rsidR="00644BFB" w:rsidRPr="00991149" w:rsidRDefault="00644BFB" w:rsidP="00FC40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644BFB" w:rsidRPr="00991149" w:rsidRDefault="00644BFB" w:rsidP="00FC40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0636E" w:rsidRPr="004636F3" w:rsidTr="003B6B48">
        <w:trPr>
          <w:trHeight w:val="879"/>
          <w:jc w:val="center"/>
        </w:trPr>
        <w:tc>
          <w:tcPr>
            <w:tcW w:w="560" w:type="dxa"/>
            <w:vAlign w:val="center"/>
          </w:tcPr>
          <w:p w:rsidR="00644BFB" w:rsidRPr="003B2E57" w:rsidRDefault="00644BFB" w:rsidP="00FC40FA">
            <w:pPr>
              <w:pStyle w:val="aff9"/>
              <w:widowControl w:val="0"/>
              <w:numPr>
                <w:ilvl w:val="0"/>
                <w:numId w:val="36"/>
              </w:numPr>
              <w:suppressAutoHyphens w:val="0"/>
              <w:spacing w:after="0"/>
              <w:ind w:left="0" w:firstLine="0"/>
              <w:contextualSpacing w:val="0"/>
              <w:jc w:val="right"/>
              <w:rPr>
                <w:sz w:val="18"/>
                <w:szCs w:val="18"/>
              </w:rPr>
            </w:pPr>
          </w:p>
        </w:tc>
        <w:tc>
          <w:tcPr>
            <w:tcW w:w="3238" w:type="dxa"/>
            <w:vAlign w:val="center"/>
          </w:tcPr>
          <w:p w:rsidR="00644BFB" w:rsidRPr="00991149" w:rsidRDefault="00644BFB" w:rsidP="00FC40FA">
            <w:pPr>
              <w:rPr>
                <w:rFonts w:ascii="Calibri" w:hAnsi="Calibri" w:cs="Calibri"/>
                <w:sz w:val="18"/>
                <w:szCs w:val="18"/>
              </w:rPr>
            </w:pPr>
            <w:r w:rsidRPr="00644BFB">
              <w:rPr>
                <w:rFonts w:ascii="Calibri" w:hAnsi="Calibri" w:cs="Calibri"/>
                <w:bCs/>
                <w:iCs/>
                <w:sz w:val="18"/>
                <w:szCs w:val="18"/>
              </w:rPr>
              <w:t xml:space="preserve">Λιπαντικό βενζινοκινητήρα </w:t>
            </w:r>
            <w:r w:rsidRPr="00644BFB">
              <w:rPr>
                <w:rFonts w:ascii="Calibri" w:hAnsi="Calibri" w:cs="Calibri"/>
                <w:bCs/>
                <w:iCs/>
                <w:sz w:val="18"/>
                <w:szCs w:val="18"/>
                <w:lang w:val="en-US"/>
              </w:rPr>
              <w:t>SAE</w:t>
            </w:r>
            <w:r w:rsidRPr="00644BFB">
              <w:rPr>
                <w:rFonts w:ascii="Calibri" w:hAnsi="Calibri" w:cs="Calibri"/>
                <w:bCs/>
                <w:iCs/>
                <w:sz w:val="18"/>
                <w:szCs w:val="18"/>
              </w:rPr>
              <w:t xml:space="preserve"> 20</w:t>
            </w:r>
            <w:r w:rsidRPr="00644BFB">
              <w:rPr>
                <w:rFonts w:ascii="Calibri" w:hAnsi="Calibri" w:cs="Calibri"/>
                <w:bCs/>
                <w:iCs/>
                <w:sz w:val="18"/>
                <w:szCs w:val="18"/>
                <w:lang w:val="en-US"/>
              </w:rPr>
              <w:t>W</w:t>
            </w:r>
            <w:r w:rsidRPr="00644BFB">
              <w:rPr>
                <w:rFonts w:ascii="Calibri" w:hAnsi="Calibri" w:cs="Calibri"/>
                <w:bCs/>
                <w:iCs/>
                <w:sz w:val="18"/>
                <w:szCs w:val="18"/>
              </w:rPr>
              <w:t xml:space="preserve">50 </w:t>
            </w:r>
            <w:r w:rsidRPr="00644BFB">
              <w:rPr>
                <w:rFonts w:ascii="Calibri" w:hAnsi="Calibri" w:cs="Calibri"/>
                <w:bCs/>
                <w:sz w:val="18"/>
                <w:szCs w:val="18"/>
              </w:rPr>
              <w:t>συνθετικής τεχνολογίας.</w:t>
            </w:r>
          </w:p>
        </w:tc>
        <w:tc>
          <w:tcPr>
            <w:tcW w:w="2176" w:type="dxa"/>
            <w:vAlign w:val="center"/>
          </w:tcPr>
          <w:p w:rsidR="00644BFB" w:rsidRPr="00991149" w:rsidRDefault="00B07677" w:rsidP="006754DF">
            <w:pPr>
              <w:rPr>
                <w:rFonts w:ascii="Calibri" w:hAnsi="Calibri" w:cs="Calibri"/>
                <w:sz w:val="18"/>
                <w:szCs w:val="18"/>
              </w:rPr>
            </w:pPr>
            <w:r w:rsidRPr="00B07677">
              <w:rPr>
                <w:rFonts w:ascii="Calibri" w:hAnsi="Calibri" w:cs="Calibri"/>
                <w:sz w:val="18"/>
                <w:szCs w:val="18"/>
                <w:lang w:val="en-US"/>
              </w:rPr>
              <w:t>ACEA A3/B3,</w:t>
            </w:r>
            <w:r w:rsidRPr="00B0767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CF486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B07677">
              <w:rPr>
                <w:rFonts w:ascii="Calibri" w:hAnsi="Calibri" w:cs="Calibri"/>
                <w:sz w:val="18"/>
                <w:szCs w:val="18"/>
                <w:lang w:val="en-US"/>
              </w:rPr>
              <w:t>API SL/CF.</w:t>
            </w:r>
          </w:p>
        </w:tc>
        <w:tc>
          <w:tcPr>
            <w:tcW w:w="978" w:type="dxa"/>
            <w:vAlign w:val="center"/>
          </w:tcPr>
          <w:p w:rsidR="00644BFB" w:rsidRPr="00991149" w:rsidRDefault="00E85C65" w:rsidP="00FC40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91149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1035" w:type="dxa"/>
            <w:vAlign w:val="center"/>
          </w:tcPr>
          <w:p w:rsidR="00644BFB" w:rsidRPr="00991149" w:rsidRDefault="00644BFB" w:rsidP="00FC40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644BFB" w:rsidRPr="00991149" w:rsidRDefault="00644BFB" w:rsidP="00FC40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0636E" w:rsidRPr="004636F3" w:rsidTr="003B6B48">
        <w:trPr>
          <w:trHeight w:val="879"/>
          <w:jc w:val="center"/>
        </w:trPr>
        <w:tc>
          <w:tcPr>
            <w:tcW w:w="560" w:type="dxa"/>
            <w:vAlign w:val="center"/>
          </w:tcPr>
          <w:p w:rsidR="00644BFB" w:rsidRPr="003B2E57" w:rsidRDefault="00644BFB" w:rsidP="00FC40FA">
            <w:pPr>
              <w:pStyle w:val="aff9"/>
              <w:widowControl w:val="0"/>
              <w:numPr>
                <w:ilvl w:val="0"/>
                <w:numId w:val="36"/>
              </w:numPr>
              <w:suppressAutoHyphens w:val="0"/>
              <w:spacing w:after="0"/>
              <w:ind w:left="0" w:firstLine="0"/>
              <w:contextualSpacing w:val="0"/>
              <w:jc w:val="right"/>
              <w:rPr>
                <w:sz w:val="18"/>
                <w:szCs w:val="18"/>
              </w:rPr>
            </w:pPr>
          </w:p>
        </w:tc>
        <w:tc>
          <w:tcPr>
            <w:tcW w:w="3238" w:type="dxa"/>
            <w:vAlign w:val="center"/>
          </w:tcPr>
          <w:p w:rsidR="00644BFB" w:rsidRPr="00991149" w:rsidRDefault="00C0636E" w:rsidP="00FC40FA">
            <w:pPr>
              <w:rPr>
                <w:rFonts w:ascii="Calibri" w:hAnsi="Calibri" w:cs="Calibri"/>
                <w:sz w:val="18"/>
                <w:szCs w:val="18"/>
              </w:rPr>
            </w:pPr>
            <w:r w:rsidRPr="00C0636E">
              <w:rPr>
                <w:rFonts w:ascii="Calibri" w:hAnsi="Calibri" w:cs="Calibri"/>
                <w:bCs/>
                <w:iCs/>
                <w:sz w:val="18"/>
                <w:szCs w:val="18"/>
              </w:rPr>
              <w:t xml:space="preserve">Λιπαντικό πετρελαιοκινητήρα </w:t>
            </w:r>
            <w:r w:rsidRPr="00C0636E">
              <w:rPr>
                <w:rFonts w:ascii="Calibri" w:hAnsi="Calibri" w:cs="Calibri"/>
                <w:bCs/>
                <w:iCs/>
                <w:sz w:val="18"/>
                <w:szCs w:val="18"/>
                <w:lang w:val="en-US"/>
              </w:rPr>
              <w:t>SAE</w:t>
            </w:r>
            <w:r w:rsidRPr="00C0636E">
              <w:rPr>
                <w:rFonts w:ascii="Calibri" w:hAnsi="Calibri" w:cs="Calibri"/>
                <w:bCs/>
                <w:iCs/>
                <w:sz w:val="18"/>
                <w:szCs w:val="18"/>
              </w:rPr>
              <w:t xml:space="preserve"> 10</w:t>
            </w:r>
            <w:r w:rsidRPr="00C0636E">
              <w:rPr>
                <w:rFonts w:ascii="Calibri" w:hAnsi="Calibri" w:cs="Calibri"/>
                <w:bCs/>
                <w:iCs/>
                <w:sz w:val="18"/>
                <w:szCs w:val="18"/>
                <w:lang w:val="en-US"/>
              </w:rPr>
              <w:t>W</w:t>
            </w:r>
            <w:r w:rsidRPr="00C0636E">
              <w:rPr>
                <w:rFonts w:ascii="Calibri" w:hAnsi="Calibri" w:cs="Calibri"/>
                <w:bCs/>
                <w:iCs/>
                <w:sz w:val="18"/>
                <w:szCs w:val="18"/>
              </w:rPr>
              <w:t xml:space="preserve">40 </w:t>
            </w:r>
            <w:r w:rsidRPr="00C0636E">
              <w:rPr>
                <w:rFonts w:ascii="Calibri" w:hAnsi="Calibri" w:cs="Calibri"/>
                <w:b/>
                <w:bCs/>
                <w:iCs/>
                <w:sz w:val="18"/>
                <w:szCs w:val="18"/>
              </w:rPr>
              <w:t>100%</w:t>
            </w:r>
            <w:r w:rsidRPr="00C0636E">
              <w:rPr>
                <w:rFonts w:ascii="Calibri" w:hAnsi="Calibri" w:cs="Calibri"/>
                <w:bCs/>
                <w:iCs/>
                <w:sz w:val="18"/>
                <w:szCs w:val="18"/>
              </w:rPr>
              <w:t xml:space="preserve"> </w:t>
            </w:r>
            <w:r w:rsidRPr="00C0636E">
              <w:rPr>
                <w:rFonts w:ascii="Calibri" w:hAnsi="Calibri" w:cs="Calibri"/>
                <w:bCs/>
                <w:sz w:val="18"/>
                <w:szCs w:val="18"/>
              </w:rPr>
              <w:t>συνθετικής τεχνολογίας</w:t>
            </w:r>
          </w:p>
        </w:tc>
        <w:tc>
          <w:tcPr>
            <w:tcW w:w="2176" w:type="dxa"/>
            <w:vAlign w:val="center"/>
          </w:tcPr>
          <w:p w:rsidR="00644BFB" w:rsidRPr="00991149" w:rsidRDefault="00C0636E" w:rsidP="006754DF">
            <w:pPr>
              <w:rPr>
                <w:rFonts w:ascii="Calibri" w:hAnsi="Calibri" w:cs="Calibri"/>
                <w:sz w:val="18"/>
                <w:szCs w:val="18"/>
              </w:rPr>
            </w:pPr>
            <w:r w:rsidRPr="00C0636E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>ACEA : E4/E6/E7/</w:t>
            </w:r>
            <w:r w:rsidRPr="00C0636E">
              <w:rPr>
                <w:rFonts w:ascii="Calibri" w:hAnsi="Calibri" w:cs="Calibri"/>
                <w:bCs/>
                <w:sz w:val="18"/>
                <w:szCs w:val="18"/>
              </w:rPr>
              <w:t>Ε</w:t>
            </w:r>
            <w:r w:rsidRPr="00C0636E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 xml:space="preserve">9, </w:t>
            </w:r>
            <w:r w:rsidR="00CF486D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C0636E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>API : CJ-4</w:t>
            </w:r>
          </w:p>
        </w:tc>
        <w:tc>
          <w:tcPr>
            <w:tcW w:w="978" w:type="dxa"/>
            <w:vAlign w:val="center"/>
          </w:tcPr>
          <w:p w:rsidR="00644BFB" w:rsidRPr="00991149" w:rsidRDefault="00E85C65" w:rsidP="00FC40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91149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1035" w:type="dxa"/>
            <w:vAlign w:val="center"/>
          </w:tcPr>
          <w:p w:rsidR="00644BFB" w:rsidRPr="00991149" w:rsidRDefault="00644BFB" w:rsidP="00FC40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644BFB" w:rsidRPr="00991149" w:rsidRDefault="00644BFB" w:rsidP="00FC40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F486D" w:rsidRPr="004636F3" w:rsidTr="003B6B48">
        <w:trPr>
          <w:trHeight w:val="879"/>
          <w:jc w:val="center"/>
        </w:trPr>
        <w:tc>
          <w:tcPr>
            <w:tcW w:w="560" w:type="dxa"/>
            <w:vAlign w:val="center"/>
          </w:tcPr>
          <w:p w:rsidR="00CF486D" w:rsidRPr="003B2E57" w:rsidRDefault="00CF486D" w:rsidP="00FC40FA">
            <w:pPr>
              <w:pStyle w:val="aff9"/>
              <w:widowControl w:val="0"/>
              <w:numPr>
                <w:ilvl w:val="0"/>
                <w:numId w:val="36"/>
              </w:numPr>
              <w:suppressAutoHyphens w:val="0"/>
              <w:spacing w:after="0"/>
              <w:ind w:left="0" w:firstLine="0"/>
              <w:contextualSpacing w:val="0"/>
              <w:jc w:val="right"/>
              <w:rPr>
                <w:sz w:val="18"/>
                <w:szCs w:val="18"/>
              </w:rPr>
            </w:pPr>
          </w:p>
        </w:tc>
        <w:tc>
          <w:tcPr>
            <w:tcW w:w="3238" w:type="dxa"/>
            <w:vAlign w:val="center"/>
          </w:tcPr>
          <w:p w:rsidR="00CF486D" w:rsidRPr="00991149" w:rsidRDefault="00CF486D" w:rsidP="00FC40FA">
            <w:pPr>
              <w:rPr>
                <w:rFonts w:ascii="Calibri" w:hAnsi="Calibri" w:cs="Calibri"/>
                <w:sz w:val="18"/>
                <w:szCs w:val="18"/>
              </w:rPr>
            </w:pPr>
            <w:r w:rsidRPr="00C0636E">
              <w:rPr>
                <w:rFonts w:ascii="Calibri" w:hAnsi="Calibri" w:cs="Calibri"/>
                <w:bCs/>
                <w:iCs/>
                <w:sz w:val="18"/>
                <w:szCs w:val="18"/>
              </w:rPr>
              <w:t xml:space="preserve">Λιπαντικό πετρελαιοκινητήρα </w:t>
            </w:r>
            <w:r w:rsidRPr="00C0636E">
              <w:rPr>
                <w:rFonts w:ascii="Calibri" w:hAnsi="Calibri" w:cs="Calibri"/>
                <w:bCs/>
                <w:iCs/>
                <w:sz w:val="18"/>
                <w:szCs w:val="18"/>
                <w:lang w:val="en-US"/>
              </w:rPr>
              <w:t>SAE</w:t>
            </w:r>
            <w:r w:rsidRPr="00C0636E">
              <w:rPr>
                <w:rFonts w:ascii="Calibri" w:hAnsi="Calibri" w:cs="Calibri"/>
                <w:bCs/>
                <w:iCs/>
                <w:sz w:val="18"/>
                <w:szCs w:val="18"/>
              </w:rPr>
              <w:t xml:space="preserve"> 20</w:t>
            </w:r>
            <w:r w:rsidRPr="00C0636E">
              <w:rPr>
                <w:rFonts w:ascii="Calibri" w:hAnsi="Calibri" w:cs="Calibri"/>
                <w:bCs/>
                <w:iCs/>
                <w:sz w:val="18"/>
                <w:szCs w:val="18"/>
                <w:lang w:val="en-US"/>
              </w:rPr>
              <w:t>W</w:t>
            </w:r>
            <w:r w:rsidRPr="00C0636E">
              <w:rPr>
                <w:rFonts w:ascii="Calibri" w:hAnsi="Calibri" w:cs="Calibri"/>
                <w:bCs/>
                <w:iCs/>
                <w:sz w:val="18"/>
                <w:szCs w:val="18"/>
              </w:rPr>
              <w:t xml:space="preserve">50  </w:t>
            </w:r>
            <w:r w:rsidRPr="00C0636E">
              <w:rPr>
                <w:rFonts w:ascii="Calibri" w:hAnsi="Calibri" w:cs="Calibri"/>
                <w:bCs/>
                <w:sz w:val="18"/>
                <w:szCs w:val="18"/>
              </w:rPr>
              <w:t>συνθετικής τεχνολογίας</w:t>
            </w:r>
          </w:p>
        </w:tc>
        <w:tc>
          <w:tcPr>
            <w:tcW w:w="2176" w:type="dxa"/>
            <w:vAlign w:val="center"/>
          </w:tcPr>
          <w:p w:rsidR="00CF486D" w:rsidRPr="00991149" w:rsidRDefault="00CF486D" w:rsidP="006754DF">
            <w:pPr>
              <w:rPr>
                <w:rFonts w:ascii="Calibri" w:hAnsi="Calibri" w:cs="Calibri"/>
                <w:sz w:val="18"/>
                <w:szCs w:val="18"/>
              </w:rPr>
            </w:pPr>
            <w:r w:rsidRPr="00C0636E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>ACEA</w:t>
            </w:r>
            <w:r w:rsidRPr="00C0636E">
              <w:rPr>
                <w:rFonts w:ascii="Calibri" w:hAnsi="Calibri" w:cs="Calibri"/>
                <w:bCs/>
                <w:sz w:val="18"/>
                <w:szCs w:val="18"/>
                <w:lang w:val="en-GB"/>
              </w:rPr>
              <w:t xml:space="preserve">: </w:t>
            </w:r>
            <w:r w:rsidRPr="00C0636E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>E</w:t>
            </w:r>
            <w:r w:rsidRPr="00C0636E">
              <w:rPr>
                <w:rFonts w:ascii="Calibri" w:hAnsi="Calibri" w:cs="Calibri"/>
                <w:bCs/>
                <w:sz w:val="18"/>
                <w:szCs w:val="18"/>
                <w:lang w:val="en-GB"/>
              </w:rPr>
              <w:t>7/</w:t>
            </w:r>
            <w:r w:rsidRPr="00C0636E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>E</w:t>
            </w:r>
            <w:r w:rsidRPr="00C0636E">
              <w:rPr>
                <w:rFonts w:ascii="Calibri" w:hAnsi="Calibri" w:cs="Calibri"/>
                <w:bCs/>
                <w:sz w:val="18"/>
                <w:szCs w:val="18"/>
                <w:lang w:val="en-GB"/>
              </w:rPr>
              <w:t>5</w:t>
            </w:r>
            <w:r w:rsidRPr="00C0636E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>/</w:t>
            </w:r>
            <w:r w:rsidRPr="00C0636E">
              <w:rPr>
                <w:rFonts w:ascii="Calibri" w:hAnsi="Calibri" w:cs="Calibri"/>
                <w:bCs/>
                <w:sz w:val="18"/>
                <w:szCs w:val="18"/>
                <w:lang w:val="en-GB"/>
              </w:rPr>
              <w:t xml:space="preserve"> </w:t>
            </w:r>
            <w:r w:rsidRPr="00C0636E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>E</w:t>
            </w:r>
            <w:r w:rsidRPr="00C0636E">
              <w:rPr>
                <w:rFonts w:ascii="Calibri" w:hAnsi="Calibri" w:cs="Calibri"/>
                <w:bCs/>
                <w:sz w:val="18"/>
                <w:szCs w:val="18"/>
                <w:lang w:val="en-GB"/>
              </w:rPr>
              <w:t>3/</w:t>
            </w:r>
            <w:r w:rsidRPr="00C0636E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>B</w:t>
            </w:r>
            <w:r w:rsidRPr="00C0636E">
              <w:rPr>
                <w:rFonts w:ascii="Calibri" w:hAnsi="Calibri" w:cs="Calibri"/>
                <w:bCs/>
                <w:sz w:val="18"/>
                <w:szCs w:val="18"/>
                <w:lang w:val="en-GB"/>
              </w:rPr>
              <w:t>3/</w:t>
            </w:r>
            <w:r w:rsidRPr="00C0636E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>B</w:t>
            </w:r>
            <w:r w:rsidRPr="00C0636E">
              <w:rPr>
                <w:rFonts w:ascii="Calibri" w:hAnsi="Calibri" w:cs="Calibri"/>
                <w:bCs/>
                <w:sz w:val="18"/>
                <w:szCs w:val="18"/>
                <w:lang w:val="en-GB"/>
              </w:rPr>
              <w:t xml:space="preserve">4, </w:t>
            </w:r>
            <w:r w:rsidRPr="00C0636E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>API</w:t>
            </w:r>
            <w:r w:rsidRPr="00C0636E">
              <w:rPr>
                <w:rFonts w:ascii="Calibri" w:hAnsi="Calibri" w:cs="Calibri"/>
                <w:bCs/>
                <w:sz w:val="18"/>
                <w:szCs w:val="18"/>
                <w:lang w:val="en-GB"/>
              </w:rPr>
              <w:t xml:space="preserve"> </w:t>
            </w:r>
            <w:r w:rsidRPr="00C0636E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>CI</w:t>
            </w:r>
            <w:r w:rsidRPr="00C0636E">
              <w:rPr>
                <w:rFonts w:ascii="Calibri" w:hAnsi="Calibri" w:cs="Calibri"/>
                <w:bCs/>
                <w:sz w:val="18"/>
                <w:szCs w:val="18"/>
                <w:lang w:val="en-GB"/>
              </w:rPr>
              <w:t>-4/</w:t>
            </w:r>
            <w:r w:rsidRPr="00C0636E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>CH</w:t>
            </w:r>
            <w:r w:rsidRPr="00C0636E">
              <w:rPr>
                <w:rFonts w:ascii="Calibri" w:hAnsi="Calibri" w:cs="Calibri"/>
                <w:bCs/>
                <w:sz w:val="18"/>
                <w:szCs w:val="18"/>
                <w:lang w:val="en-GB"/>
              </w:rPr>
              <w:t>-4/</w:t>
            </w:r>
            <w:r w:rsidRPr="00C0636E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>CF</w:t>
            </w:r>
            <w:r w:rsidRPr="00C0636E">
              <w:rPr>
                <w:rFonts w:ascii="Calibri" w:hAnsi="Calibri" w:cs="Calibri"/>
                <w:bCs/>
                <w:sz w:val="18"/>
                <w:szCs w:val="18"/>
                <w:lang w:val="en-GB"/>
              </w:rPr>
              <w:t>-4</w:t>
            </w:r>
          </w:p>
        </w:tc>
        <w:tc>
          <w:tcPr>
            <w:tcW w:w="978" w:type="dxa"/>
            <w:vAlign w:val="center"/>
          </w:tcPr>
          <w:p w:rsidR="00CF486D" w:rsidRPr="00991149" w:rsidRDefault="00E85C65" w:rsidP="00203F8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91149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1035" w:type="dxa"/>
            <w:vAlign w:val="center"/>
          </w:tcPr>
          <w:p w:rsidR="00CF486D" w:rsidRPr="00991149" w:rsidRDefault="00CF486D" w:rsidP="00FC40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CF486D" w:rsidRPr="00991149" w:rsidRDefault="00CF486D" w:rsidP="00FC40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F486D" w:rsidRPr="004636F3" w:rsidTr="003B6B48">
        <w:trPr>
          <w:trHeight w:val="879"/>
          <w:jc w:val="center"/>
        </w:trPr>
        <w:tc>
          <w:tcPr>
            <w:tcW w:w="560" w:type="dxa"/>
            <w:vAlign w:val="center"/>
          </w:tcPr>
          <w:p w:rsidR="00CF486D" w:rsidRPr="003B2E57" w:rsidRDefault="00CF486D" w:rsidP="00FC40FA">
            <w:pPr>
              <w:pStyle w:val="aff9"/>
              <w:widowControl w:val="0"/>
              <w:numPr>
                <w:ilvl w:val="0"/>
                <w:numId w:val="36"/>
              </w:numPr>
              <w:suppressAutoHyphens w:val="0"/>
              <w:spacing w:after="0"/>
              <w:ind w:left="0" w:firstLine="0"/>
              <w:contextualSpacing w:val="0"/>
              <w:jc w:val="right"/>
              <w:rPr>
                <w:sz w:val="18"/>
                <w:szCs w:val="18"/>
              </w:rPr>
            </w:pPr>
          </w:p>
        </w:tc>
        <w:tc>
          <w:tcPr>
            <w:tcW w:w="3238" w:type="dxa"/>
            <w:vAlign w:val="center"/>
          </w:tcPr>
          <w:p w:rsidR="00CF486D" w:rsidRPr="00991149" w:rsidRDefault="00CF486D" w:rsidP="00FC40FA">
            <w:pPr>
              <w:rPr>
                <w:rFonts w:ascii="Calibri" w:hAnsi="Calibri" w:cs="Calibri"/>
                <w:sz w:val="18"/>
                <w:szCs w:val="18"/>
              </w:rPr>
            </w:pPr>
            <w:r w:rsidRPr="00172308">
              <w:rPr>
                <w:rFonts w:ascii="Calibri" w:hAnsi="Calibri" w:cs="Calibri"/>
                <w:bCs/>
                <w:iCs/>
                <w:sz w:val="18"/>
                <w:szCs w:val="18"/>
              </w:rPr>
              <w:t xml:space="preserve">Λιπαντικό πετρελαιοκινητήρα μονότυπο </w:t>
            </w:r>
            <w:r w:rsidRPr="00172308">
              <w:rPr>
                <w:rFonts w:ascii="Calibri" w:hAnsi="Calibri" w:cs="Calibri"/>
                <w:bCs/>
                <w:iCs/>
                <w:sz w:val="18"/>
                <w:szCs w:val="18"/>
                <w:lang w:val="en-US"/>
              </w:rPr>
              <w:t>SAE</w:t>
            </w:r>
            <w:r w:rsidRPr="00172308">
              <w:rPr>
                <w:rFonts w:ascii="Calibri" w:hAnsi="Calibri" w:cs="Calibri"/>
                <w:bCs/>
                <w:iCs/>
                <w:sz w:val="18"/>
                <w:szCs w:val="18"/>
              </w:rPr>
              <w:t xml:space="preserve"> 30</w:t>
            </w:r>
            <w:r w:rsidRPr="00172308">
              <w:rPr>
                <w:rFonts w:ascii="Calibri" w:hAnsi="Calibri" w:cs="Calibri"/>
                <w:bCs/>
                <w:iCs/>
                <w:sz w:val="18"/>
                <w:szCs w:val="18"/>
                <w:lang w:val="en-US"/>
              </w:rPr>
              <w:t>W</w:t>
            </w:r>
          </w:p>
        </w:tc>
        <w:tc>
          <w:tcPr>
            <w:tcW w:w="2176" w:type="dxa"/>
            <w:vAlign w:val="center"/>
          </w:tcPr>
          <w:p w:rsidR="00CF486D" w:rsidRPr="00991149" w:rsidRDefault="00CF486D" w:rsidP="006754DF">
            <w:pPr>
              <w:rPr>
                <w:rFonts w:ascii="Calibri" w:hAnsi="Calibri" w:cs="Calibri"/>
                <w:sz w:val="18"/>
                <w:szCs w:val="18"/>
              </w:rPr>
            </w:pPr>
            <w:r w:rsidRPr="00172308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>API</w:t>
            </w:r>
            <w:r w:rsidRPr="00172308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172308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>CF</w:t>
            </w:r>
          </w:p>
        </w:tc>
        <w:tc>
          <w:tcPr>
            <w:tcW w:w="978" w:type="dxa"/>
            <w:vAlign w:val="center"/>
          </w:tcPr>
          <w:p w:rsidR="00CF486D" w:rsidRPr="00991149" w:rsidRDefault="00E85C65" w:rsidP="00203F8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91149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1035" w:type="dxa"/>
            <w:vAlign w:val="center"/>
          </w:tcPr>
          <w:p w:rsidR="00CF486D" w:rsidRPr="00991149" w:rsidRDefault="00CF486D" w:rsidP="00FC40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CF486D" w:rsidRPr="00991149" w:rsidRDefault="00CF486D" w:rsidP="00FC40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F486D" w:rsidRPr="004636F3" w:rsidTr="003B6B48">
        <w:trPr>
          <w:trHeight w:val="879"/>
          <w:jc w:val="center"/>
        </w:trPr>
        <w:tc>
          <w:tcPr>
            <w:tcW w:w="560" w:type="dxa"/>
            <w:vAlign w:val="center"/>
          </w:tcPr>
          <w:p w:rsidR="00CF486D" w:rsidRPr="003B2E57" w:rsidRDefault="00CF486D" w:rsidP="00FC40FA">
            <w:pPr>
              <w:pStyle w:val="aff9"/>
              <w:widowControl w:val="0"/>
              <w:numPr>
                <w:ilvl w:val="0"/>
                <w:numId w:val="36"/>
              </w:numPr>
              <w:suppressAutoHyphens w:val="0"/>
              <w:spacing w:after="0"/>
              <w:ind w:left="0" w:firstLine="0"/>
              <w:contextualSpacing w:val="0"/>
              <w:jc w:val="right"/>
              <w:rPr>
                <w:sz w:val="18"/>
                <w:szCs w:val="18"/>
              </w:rPr>
            </w:pPr>
          </w:p>
        </w:tc>
        <w:tc>
          <w:tcPr>
            <w:tcW w:w="3238" w:type="dxa"/>
            <w:vAlign w:val="center"/>
          </w:tcPr>
          <w:p w:rsidR="00CF486D" w:rsidRPr="00991149" w:rsidRDefault="00CF486D" w:rsidP="00FC40FA">
            <w:pPr>
              <w:rPr>
                <w:rFonts w:ascii="Calibri" w:hAnsi="Calibri" w:cs="Calibri"/>
                <w:sz w:val="18"/>
                <w:szCs w:val="18"/>
              </w:rPr>
            </w:pPr>
            <w:r w:rsidRPr="00172308">
              <w:rPr>
                <w:rFonts w:ascii="Calibri" w:hAnsi="Calibri" w:cs="Calibri"/>
                <w:sz w:val="18"/>
                <w:szCs w:val="18"/>
              </w:rPr>
              <w:t>Λιπαντικό 10W μονότυπο</w:t>
            </w:r>
          </w:p>
        </w:tc>
        <w:tc>
          <w:tcPr>
            <w:tcW w:w="2176" w:type="dxa"/>
            <w:vAlign w:val="center"/>
          </w:tcPr>
          <w:p w:rsidR="00CF486D" w:rsidRPr="00991149" w:rsidRDefault="00CF486D" w:rsidP="006754DF">
            <w:pPr>
              <w:rPr>
                <w:rFonts w:ascii="Calibri" w:hAnsi="Calibri" w:cs="Calibri"/>
                <w:sz w:val="18"/>
                <w:szCs w:val="18"/>
              </w:rPr>
            </w:pPr>
            <w:r w:rsidRPr="00F860B6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>API</w:t>
            </w:r>
            <w:r w:rsidRPr="00F860B6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F860B6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>CF</w:t>
            </w:r>
          </w:p>
        </w:tc>
        <w:tc>
          <w:tcPr>
            <w:tcW w:w="978" w:type="dxa"/>
            <w:vAlign w:val="center"/>
          </w:tcPr>
          <w:p w:rsidR="00CF486D" w:rsidRPr="00991149" w:rsidRDefault="00E85C65" w:rsidP="00203F8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91149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1035" w:type="dxa"/>
            <w:vAlign w:val="center"/>
          </w:tcPr>
          <w:p w:rsidR="00CF486D" w:rsidRPr="00991149" w:rsidRDefault="00CF486D" w:rsidP="00FC40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CF486D" w:rsidRPr="00991149" w:rsidRDefault="00CF486D" w:rsidP="00FC40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F486D" w:rsidRPr="004636F3" w:rsidTr="003B6B48">
        <w:trPr>
          <w:trHeight w:val="879"/>
          <w:jc w:val="center"/>
        </w:trPr>
        <w:tc>
          <w:tcPr>
            <w:tcW w:w="560" w:type="dxa"/>
            <w:vAlign w:val="center"/>
          </w:tcPr>
          <w:p w:rsidR="00CF486D" w:rsidRPr="003B2E57" w:rsidRDefault="00CF486D" w:rsidP="00FC40FA">
            <w:pPr>
              <w:pStyle w:val="aff9"/>
              <w:widowControl w:val="0"/>
              <w:numPr>
                <w:ilvl w:val="0"/>
                <w:numId w:val="36"/>
              </w:numPr>
              <w:suppressAutoHyphens w:val="0"/>
              <w:spacing w:after="0"/>
              <w:ind w:left="0" w:firstLine="0"/>
              <w:contextualSpacing w:val="0"/>
              <w:jc w:val="right"/>
              <w:rPr>
                <w:sz w:val="18"/>
                <w:szCs w:val="18"/>
              </w:rPr>
            </w:pPr>
          </w:p>
        </w:tc>
        <w:tc>
          <w:tcPr>
            <w:tcW w:w="3238" w:type="dxa"/>
            <w:vAlign w:val="center"/>
          </w:tcPr>
          <w:p w:rsidR="00CF486D" w:rsidRPr="00991149" w:rsidRDefault="00CF486D" w:rsidP="00FC40FA">
            <w:pPr>
              <w:rPr>
                <w:rFonts w:ascii="Calibri" w:hAnsi="Calibri" w:cs="Calibri"/>
                <w:sz w:val="18"/>
                <w:szCs w:val="18"/>
              </w:rPr>
            </w:pPr>
            <w:r w:rsidRPr="00F860B6">
              <w:rPr>
                <w:rFonts w:ascii="Calibri" w:hAnsi="Calibri" w:cs="Calibri"/>
                <w:bCs/>
                <w:sz w:val="18"/>
                <w:szCs w:val="18"/>
              </w:rPr>
              <w:t>Λιπαντικό υδραυλικών και κυκλοφορι</w:t>
            </w:r>
            <w:r w:rsidRPr="00F860B6">
              <w:rPr>
                <w:rFonts w:ascii="Calibri" w:hAnsi="Calibri" w:cs="Calibri"/>
                <w:bCs/>
                <w:sz w:val="18"/>
                <w:szCs w:val="18"/>
              </w:rPr>
              <w:t>α</w:t>
            </w:r>
            <w:r w:rsidRPr="00F860B6">
              <w:rPr>
                <w:rFonts w:ascii="Calibri" w:hAnsi="Calibri" w:cs="Calibri"/>
                <w:bCs/>
                <w:sz w:val="18"/>
                <w:szCs w:val="18"/>
              </w:rPr>
              <w:t xml:space="preserve">κών συστημάτων </w:t>
            </w:r>
            <w:r w:rsidRPr="00F860B6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>ISO</w:t>
            </w:r>
            <w:r w:rsidRPr="00F860B6">
              <w:rPr>
                <w:rFonts w:ascii="Calibri" w:hAnsi="Calibri" w:cs="Calibri"/>
                <w:bCs/>
                <w:sz w:val="18"/>
                <w:szCs w:val="18"/>
              </w:rPr>
              <w:t xml:space="preserve"> 46</w:t>
            </w:r>
          </w:p>
        </w:tc>
        <w:tc>
          <w:tcPr>
            <w:tcW w:w="2176" w:type="dxa"/>
            <w:vAlign w:val="center"/>
          </w:tcPr>
          <w:p w:rsidR="00CF486D" w:rsidRPr="00991149" w:rsidRDefault="00CF486D" w:rsidP="006754DF">
            <w:pPr>
              <w:rPr>
                <w:rFonts w:ascii="Calibri" w:hAnsi="Calibri" w:cs="Calibri"/>
                <w:sz w:val="18"/>
                <w:szCs w:val="18"/>
              </w:rPr>
            </w:pPr>
            <w:r w:rsidRPr="00F860B6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>DIN-51524/PART III HVLP ISO 11158 HV/DENISON HF-0/HF-2/CINCINNATI P-69/P-70</w:t>
            </w:r>
          </w:p>
        </w:tc>
        <w:tc>
          <w:tcPr>
            <w:tcW w:w="978" w:type="dxa"/>
            <w:vAlign w:val="center"/>
          </w:tcPr>
          <w:p w:rsidR="00CF486D" w:rsidRPr="00991149" w:rsidRDefault="00E85C65" w:rsidP="00203F8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91149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1035" w:type="dxa"/>
            <w:vAlign w:val="center"/>
          </w:tcPr>
          <w:p w:rsidR="00CF486D" w:rsidRPr="00991149" w:rsidRDefault="00CF486D" w:rsidP="00FC40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CF486D" w:rsidRPr="00991149" w:rsidRDefault="00CF486D" w:rsidP="00FC40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F486D" w:rsidRPr="004636F3" w:rsidTr="003B6B48">
        <w:trPr>
          <w:trHeight w:val="879"/>
          <w:jc w:val="center"/>
        </w:trPr>
        <w:tc>
          <w:tcPr>
            <w:tcW w:w="560" w:type="dxa"/>
            <w:vAlign w:val="center"/>
          </w:tcPr>
          <w:p w:rsidR="00CF486D" w:rsidRPr="003B2E57" w:rsidRDefault="00CF486D" w:rsidP="00FC40FA">
            <w:pPr>
              <w:pStyle w:val="aff9"/>
              <w:widowControl w:val="0"/>
              <w:numPr>
                <w:ilvl w:val="0"/>
                <w:numId w:val="36"/>
              </w:numPr>
              <w:suppressAutoHyphens w:val="0"/>
              <w:spacing w:after="0"/>
              <w:ind w:left="0" w:firstLine="0"/>
              <w:contextualSpacing w:val="0"/>
              <w:jc w:val="right"/>
              <w:rPr>
                <w:sz w:val="18"/>
                <w:szCs w:val="18"/>
              </w:rPr>
            </w:pPr>
          </w:p>
        </w:tc>
        <w:tc>
          <w:tcPr>
            <w:tcW w:w="3238" w:type="dxa"/>
            <w:vAlign w:val="center"/>
          </w:tcPr>
          <w:p w:rsidR="00CF486D" w:rsidRPr="00991149" w:rsidRDefault="00CF486D" w:rsidP="00FC40FA">
            <w:pPr>
              <w:rPr>
                <w:rFonts w:ascii="Calibri" w:hAnsi="Calibri" w:cs="Calibri"/>
                <w:sz w:val="18"/>
                <w:szCs w:val="18"/>
              </w:rPr>
            </w:pPr>
            <w:r w:rsidRPr="00086C74">
              <w:rPr>
                <w:rFonts w:ascii="Calibri" w:hAnsi="Calibri" w:cs="Calibri"/>
                <w:bCs/>
                <w:sz w:val="18"/>
                <w:szCs w:val="18"/>
              </w:rPr>
              <w:t>Λιπαντικό υδραυλικών και κυκλοφορι</w:t>
            </w:r>
            <w:r w:rsidRPr="00086C74">
              <w:rPr>
                <w:rFonts w:ascii="Calibri" w:hAnsi="Calibri" w:cs="Calibri"/>
                <w:bCs/>
                <w:sz w:val="18"/>
                <w:szCs w:val="18"/>
              </w:rPr>
              <w:t>α</w:t>
            </w:r>
            <w:r w:rsidRPr="00086C74">
              <w:rPr>
                <w:rFonts w:ascii="Calibri" w:hAnsi="Calibri" w:cs="Calibri"/>
                <w:bCs/>
                <w:sz w:val="18"/>
                <w:szCs w:val="18"/>
              </w:rPr>
              <w:t xml:space="preserve">κών συστημάτων </w:t>
            </w:r>
            <w:r w:rsidRPr="00086C74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>ISO</w:t>
            </w:r>
            <w:r w:rsidRPr="00086C74">
              <w:rPr>
                <w:rFonts w:ascii="Calibri" w:hAnsi="Calibri" w:cs="Calibri"/>
                <w:bCs/>
                <w:sz w:val="18"/>
                <w:szCs w:val="18"/>
              </w:rPr>
              <w:t xml:space="preserve">  68</w:t>
            </w:r>
          </w:p>
        </w:tc>
        <w:tc>
          <w:tcPr>
            <w:tcW w:w="2176" w:type="dxa"/>
            <w:vAlign w:val="center"/>
          </w:tcPr>
          <w:p w:rsidR="00CF486D" w:rsidRPr="00991149" w:rsidRDefault="00CF486D" w:rsidP="006754DF">
            <w:pPr>
              <w:rPr>
                <w:rFonts w:ascii="Calibri" w:hAnsi="Calibri" w:cs="Calibri"/>
                <w:sz w:val="18"/>
                <w:szCs w:val="18"/>
              </w:rPr>
            </w:pPr>
            <w:r w:rsidRPr="00086C74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>DIN-51524/PART III HVLP ISO 11158 HV/DENISON HF-0/HF-2/CINCINNATI P-69/P-70</w:t>
            </w:r>
          </w:p>
        </w:tc>
        <w:tc>
          <w:tcPr>
            <w:tcW w:w="978" w:type="dxa"/>
            <w:vAlign w:val="center"/>
          </w:tcPr>
          <w:p w:rsidR="00CF486D" w:rsidRPr="00991149" w:rsidRDefault="00E85C65" w:rsidP="00203F8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91149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1035" w:type="dxa"/>
            <w:vAlign w:val="center"/>
          </w:tcPr>
          <w:p w:rsidR="00CF486D" w:rsidRPr="00991149" w:rsidRDefault="00CF486D" w:rsidP="00FC40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CF486D" w:rsidRPr="00991149" w:rsidRDefault="00CF486D" w:rsidP="00FC40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F486D" w:rsidRPr="004636F3" w:rsidTr="003B6B48">
        <w:trPr>
          <w:trHeight w:val="879"/>
          <w:jc w:val="center"/>
        </w:trPr>
        <w:tc>
          <w:tcPr>
            <w:tcW w:w="560" w:type="dxa"/>
            <w:vAlign w:val="center"/>
          </w:tcPr>
          <w:p w:rsidR="00CF486D" w:rsidRPr="003B2E57" w:rsidRDefault="00CF486D" w:rsidP="00FC40FA">
            <w:pPr>
              <w:pStyle w:val="aff9"/>
              <w:widowControl w:val="0"/>
              <w:numPr>
                <w:ilvl w:val="0"/>
                <w:numId w:val="36"/>
              </w:numPr>
              <w:suppressAutoHyphens w:val="0"/>
              <w:spacing w:after="0"/>
              <w:ind w:left="0" w:firstLine="0"/>
              <w:contextualSpacing w:val="0"/>
              <w:jc w:val="right"/>
              <w:rPr>
                <w:sz w:val="18"/>
                <w:szCs w:val="18"/>
              </w:rPr>
            </w:pPr>
          </w:p>
        </w:tc>
        <w:tc>
          <w:tcPr>
            <w:tcW w:w="3238" w:type="dxa"/>
            <w:vAlign w:val="center"/>
          </w:tcPr>
          <w:p w:rsidR="00CF486D" w:rsidRPr="00991149" w:rsidRDefault="00CF486D" w:rsidP="00FC40FA">
            <w:pPr>
              <w:rPr>
                <w:rFonts w:ascii="Calibri" w:hAnsi="Calibri" w:cs="Calibri"/>
                <w:sz w:val="18"/>
                <w:szCs w:val="18"/>
              </w:rPr>
            </w:pPr>
            <w:r w:rsidRPr="00086C74">
              <w:rPr>
                <w:rFonts w:ascii="Calibri" w:hAnsi="Calibri" w:cs="Calibri"/>
                <w:bCs/>
                <w:iCs/>
                <w:sz w:val="18"/>
                <w:szCs w:val="18"/>
              </w:rPr>
              <w:t>Λιπαντικό</w:t>
            </w:r>
            <w:r w:rsidRPr="00086C74">
              <w:rPr>
                <w:rFonts w:ascii="Calibri" w:hAnsi="Calibri" w:cs="Calibri"/>
                <w:sz w:val="18"/>
                <w:szCs w:val="18"/>
              </w:rPr>
              <w:t xml:space="preserve">  </w:t>
            </w:r>
            <w:r w:rsidRPr="00086C74">
              <w:rPr>
                <w:rFonts w:ascii="Calibri" w:hAnsi="Calibri" w:cs="Calibri"/>
                <w:sz w:val="18"/>
                <w:szCs w:val="18"/>
                <w:lang w:val="en-US"/>
              </w:rPr>
              <w:t>ATF</w:t>
            </w:r>
            <w:r w:rsidRPr="00086C74">
              <w:rPr>
                <w:rFonts w:ascii="Calibri" w:hAnsi="Calibri" w:cs="Calibri"/>
                <w:sz w:val="18"/>
                <w:szCs w:val="18"/>
              </w:rPr>
              <w:t xml:space="preserve"> - </w:t>
            </w:r>
            <w:r w:rsidRPr="00086C74">
              <w:rPr>
                <w:rFonts w:ascii="Calibri" w:hAnsi="Calibri" w:cs="Calibri"/>
                <w:sz w:val="18"/>
                <w:szCs w:val="18"/>
                <w:lang w:val="en-US"/>
              </w:rPr>
              <w:t>D</w:t>
            </w:r>
            <w:r w:rsidRPr="00086C74">
              <w:rPr>
                <w:rFonts w:ascii="Calibri" w:hAnsi="Calibri" w:cs="Calibri"/>
                <w:sz w:val="18"/>
                <w:szCs w:val="18"/>
              </w:rPr>
              <w:t xml:space="preserve"> (κόκκινο)</w:t>
            </w:r>
          </w:p>
        </w:tc>
        <w:tc>
          <w:tcPr>
            <w:tcW w:w="2176" w:type="dxa"/>
            <w:vAlign w:val="center"/>
          </w:tcPr>
          <w:p w:rsidR="00CF486D" w:rsidRPr="00991149" w:rsidRDefault="00CF486D" w:rsidP="006754DF">
            <w:pPr>
              <w:rPr>
                <w:rFonts w:ascii="Calibri" w:hAnsi="Calibri" w:cs="Calibri"/>
                <w:sz w:val="18"/>
                <w:szCs w:val="18"/>
              </w:rPr>
            </w:pPr>
            <w:r w:rsidRPr="00086C74">
              <w:rPr>
                <w:rFonts w:ascii="Calibri" w:hAnsi="Calibri" w:cs="Calibri"/>
                <w:sz w:val="18"/>
                <w:szCs w:val="18"/>
                <w:lang w:val="en-US"/>
              </w:rPr>
              <w:t>DEXRON III / IID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,  </w:t>
            </w:r>
            <w:r w:rsidRPr="00086C74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MB 236.1, 236.5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,  </w:t>
            </w:r>
            <w:r w:rsidRPr="00086C74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GM</w:t>
            </w:r>
            <w:r w:rsidRPr="00086C74">
              <w:rPr>
                <w:rFonts w:ascii="Calibri" w:hAnsi="Calibri" w:cs="Calibri"/>
                <w:sz w:val="18"/>
                <w:szCs w:val="18"/>
                <w:lang w:val="en-GB"/>
              </w:rPr>
              <w:t xml:space="preserve"> </w:t>
            </w:r>
            <w:r w:rsidRPr="00086C74">
              <w:rPr>
                <w:rFonts w:ascii="Calibri" w:hAnsi="Calibri" w:cs="Calibri"/>
                <w:sz w:val="18"/>
                <w:szCs w:val="18"/>
                <w:lang w:val="en-US"/>
              </w:rPr>
              <w:t>ALL</w:t>
            </w:r>
            <w:r w:rsidRPr="00086C74">
              <w:rPr>
                <w:rFonts w:ascii="Calibri" w:hAnsi="Calibri" w:cs="Calibri"/>
                <w:sz w:val="18"/>
                <w:szCs w:val="18"/>
                <w:lang w:val="en-US"/>
              </w:rPr>
              <w:t>I</w:t>
            </w:r>
            <w:r w:rsidRPr="00086C74">
              <w:rPr>
                <w:rFonts w:ascii="Calibri" w:hAnsi="Calibri" w:cs="Calibri"/>
                <w:sz w:val="18"/>
                <w:szCs w:val="18"/>
                <w:lang w:val="en-US"/>
              </w:rPr>
              <w:t>SON</w:t>
            </w:r>
            <w:r w:rsidRPr="00086C74">
              <w:rPr>
                <w:rFonts w:ascii="Calibri" w:hAnsi="Calibri" w:cs="Calibri"/>
                <w:sz w:val="18"/>
                <w:szCs w:val="18"/>
                <w:lang w:val="en-GB"/>
              </w:rPr>
              <w:t xml:space="preserve"> </w:t>
            </w:r>
            <w:r w:rsidRPr="00086C74">
              <w:rPr>
                <w:rFonts w:ascii="Calibri" w:hAnsi="Calibri" w:cs="Calibri"/>
                <w:sz w:val="18"/>
                <w:szCs w:val="18"/>
                <w:lang w:val="en-US"/>
              </w:rPr>
              <w:t>C</w:t>
            </w:r>
            <w:r w:rsidRPr="00086C74">
              <w:rPr>
                <w:rFonts w:ascii="Calibri" w:hAnsi="Calibri" w:cs="Calibri"/>
                <w:sz w:val="18"/>
                <w:szCs w:val="18"/>
                <w:lang w:val="en-GB"/>
              </w:rPr>
              <w:t>-4</w:t>
            </w:r>
            <w:r w:rsidRPr="00086C74">
              <w:rPr>
                <w:rFonts w:ascii="Calibri" w:hAnsi="Calibri" w:cs="Calibri"/>
                <w:sz w:val="18"/>
                <w:szCs w:val="18"/>
                <w:lang w:val="en-US"/>
              </w:rPr>
              <w:t>, CATERPILLAR TO – 2, MAN 339.</w:t>
            </w:r>
          </w:p>
        </w:tc>
        <w:tc>
          <w:tcPr>
            <w:tcW w:w="978" w:type="dxa"/>
            <w:vAlign w:val="center"/>
          </w:tcPr>
          <w:p w:rsidR="00CF486D" w:rsidRPr="00991149" w:rsidRDefault="00CF486D" w:rsidP="00203F8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91149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1035" w:type="dxa"/>
            <w:vAlign w:val="center"/>
          </w:tcPr>
          <w:p w:rsidR="00CF486D" w:rsidRPr="00991149" w:rsidRDefault="00CF486D" w:rsidP="00FC40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CF486D" w:rsidRPr="00991149" w:rsidRDefault="00CF486D" w:rsidP="00FC40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F486D" w:rsidRPr="004636F3" w:rsidTr="003B6B48">
        <w:trPr>
          <w:trHeight w:val="879"/>
          <w:jc w:val="center"/>
        </w:trPr>
        <w:tc>
          <w:tcPr>
            <w:tcW w:w="560" w:type="dxa"/>
            <w:vAlign w:val="center"/>
          </w:tcPr>
          <w:p w:rsidR="00CF486D" w:rsidRPr="003B2E57" w:rsidRDefault="00CF486D" w:rsidP="00FC40FA">
            <w:pPr>
              <w:pStyle w:val="aff9"/>
              <w:widowControl w:val="0"/>
              <w:numPr>
                <w:ilvl w:val="0"/>
                <w:numId w:val="36"/>
              </w:numPr>
              <w:suppressAutoHyphens w:val="0"/>
              <w:spacing w:after="0"/>
              <w:ind w:left="0" w:firstLine="0"/>
              <w:contextualSpacing w:val="0"/>
              <w:jc w:val="right"/>
              <w:rPr>
                <w:sz w:val="18"/>
                <w:szCs w:val="18"/>
              </w:rPr>
            </w:pPr>
          </w:p>
        </w:tc>
        <w:tc>
          <w:tcPr>
            <w:tcW w:w="3238" w:type="dxa"/>
            <w:vAlign w:val="center"/>
          </w:tcPr>
          <w:p w:rsidR="00925D89" w:rsidRPr="00925D89" w:rsidRDefault="00925D89" w:rsidP="00925D89">
            <w:pPr>
              <w:rPr>
                <w:rFonts w:ascii="Calibri" w:hAnsi="Calibri" w:cs="Calibri"/>
                <w:sz w:val="18"/>
                <w:szCs w:val="18"/>
              </w:rPr>
            </w:pPr>
            <w:r w:rsidRPr="00925D89">
              <w:rPr>
                <w:rFonts w:ascii="Calibri" w:hAnsi="Calibri" w:cs="Calibri"/>
                <w:sz w:val="18"/>
                <w:szCs w:val="18"/>
              </w:rPr>
              <w:t>Λιπαντικό SAE 75W 80 (βαλβολίνη)</w:t>
            </w:r>
          </w:p>
          <w:p w:rsidR="00CF486D" w:rsidRPr="00991149" w:rsidRDefault="00925D89" w:rsidP="00925D89">
            <w:pPr>
              <w:rPr>
                <w:rFonts w:ascii="Calibri" w:hAnsi="Calibri" w:cs="Calibri"/>
                <w:sz w:val="18"/>
                <w:szCs w:val="18"/>
              </w:rPr>
            </w:pPr>
            <w:r w:rsidRPr="00925D89">
              <w:rPr>
                <w:rFonts w:ascii="Calibri" w:hAnsi="Calibri" w:cs="Calibri"/>
                <w:sz w:val="18"/>
                <w:szCs w:val="18"/>
              </w:rPr>
              <w:t>Λιπαντικό SAE 75W 80 (συνθετική βα</w:t>
            </w:r>
            <w:r w:rsidRPr="00925D89">
              <w:rPr>
                <w:rFonts w:ascii="Calibri" w:hAnsi="Calibri" w:cs="Calibri"/>
                <w:sz w:val="18"/>
                <w:szCs w:val="18"/>
              </w:rPr>
              <w:t>λ</w:t>
            </w:r>
            <w:r w:rsidRPr="00925D89">
              <w:rPr>
                <w:rFonts w:ascii="Calibri" w:hAnsi="Calibri" w:cs="Calibri"/>
                <w:sz w:val="18"/>
                <w:szCs w:val="18"/>
              </w:rPr>
              <w:t>βολίνη)</w:t>
            </w:r>
          </w:p>
        </w:tc>
        <w:tc>
          <w:tcPr>
            <w:tcW w:w="2176" w:type="dxa"/>
            <w:vAlign w:val="center"/>
          </w:tcPr>
          <w:p w:rsidR="00CF486D" w:rsidRPr="00991149" w:rsidRDefault="00004DF9" w:rsidP="006754DF">
            <w:pPr>
              <w:rPr>
                <w:rFonts w:ascii="Calibri" w:hAnsi="Calibri" w:cs="Calibri"/>
                <w:sz w:val="18"/>
                <w:szCs w:val="18"/>
              </w:rPr>
            </w:pPr>
            <w:r w:rsidRPr="00004DF9">
              <w:rPr>
                <w:rFonts w:ascii="Calibri" w:hAnsi="Calibri" w:cs="Calibri"/>
                <w:bCs/>
                <w:sz w:val="18"/>
                <w:szCs w:val="18"/>
              </w:rPr>
              <w:t>ΑΡΙ</w:t>
            </w:r>
            <w:r w:rsidRPr="00004DF9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 xml:space="preserve"> GL-4/, 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004DF9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>MAN 341</w:t>
            </w:r>
          </w:p>
        </w:tc>
        <w:tc>
          <w:tcPr>
            <w:tcW w:w="978" w:type="dxa"/>
            <w:vAlign w:val="center"/>
          </w:tcPr>
          <w:p w:rsidR="00CF486D" w:rsidRPr="00991149" w:rsidRDefault="00E85C65" w:rsidP="00203F8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91149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1035" w:type="dxa"/>
            <w:vAlign w:val="center"/>
          </w:tcPr>
          <w:p w:rsidR="00CF486D" w:rsidRPr="00991149" w:rsidRDefault="00CF486D" w:rsidP="00FC40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CF486D" w:rsidRPr="00991149" w:rsidRDefault="00CF486D" w:rsidP="00FC40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F486D" w:rsidRPr="004636F3" w:rsidTr="003B6B48">
        <w:trPr>
          <w:trHeight w:val="879"/>
          <w:jc w:val="center"/>
        </w:trPr>
        <w:tc>
          <w:tcPr>
            <w:tcW w:w="560" w:type="dxa"/>
            <w:vAlign w:val="center"/>
          </w:tcPr>
          <w:p w:rsidR="00CF486D" w:rsidRPr="003B2E57" w:rsidRDefault="00CF486D" w:rsidP="00FC40FA">
            <w:pPr>
              <w:pStyle w:val="aff9"/>
              <w:widowControl w:val="0"/>
              <w:numPr>
                <w:ilvl w:val="0"/>
                <w:numId w:val="36"/>
              </w:numPr>
              <w:suppressAutoHyphens w:val="0"/>
              <w:spacing w:after="0"/>
              <w:ind w:left="0" w:firstLine="0"/>
              <w:contextualSpacing w:val="0"/>
              <w:jc w:val="right"/>
              <w:rPr>
                <w:sz w:val="18"/>
                <w:szCs w:val="18"/>
              </w:rPr>
            </w:pPr>
          </w:p>
        </w:tc>
        <w:tc>
          <w:tcPr>
            <w:tcW w:w="3238" w:type="dxa"/>
            <w:vAlign w:val="center"/>
          </w:tcPr>
          <w:p w:rsidR="006754DF" w:rsidRPr="006754DF" w:rsidRDefault="006754DF" w:rsidP="006754DF">
            <w:pPr>
              <w:rPr>
                <w:rFonts w:ascii="Calibri" w:hAnsi="Calibri" w:cs="Calibri"/>
                <w:sz w:val="18"/>
                <w:szCs w:val="18"/>
              </w:rPr>
            </w:pPr>
            <w:r w:rsidRPr="006754DF">
              <w:rPr>
                <w:rFonts w:ascii="Calibri" w:hAnsi="Calibri" w:cs="Calibri"/>
                <w:sz w:val="18"/>
                <w:szCs w:val="18"/>
              </w:rPr>
              <w:t>Λιπαντικό SAE 80W 90 (βαλβολίνη)</w:t>
            </w:r>
          </w:p>
          <w:p w:rsidR="00CF486D" w:rsidRPr="00991149" w:rsidRDefault="006754DF" w:rsidP="006754DF">
            <w:pPr>
              <w:rPr>
                <w:rFonts w:ascii="Calibri" w:hAnsi="Calibri" w:cs="Calibri"/>
                <w:sz w:val="18"/>
                <w:szCs w:val="18"/>
              </w:rPr>
            </w:pPr>
            <w:r w:rsidRPr="006754DF">
              <w:rPr>
                <w:rFonts w:ascii="Calibri" w:hAnsi="Calibri" w:cs="Calibri"/>
                <w:sz w:val="18"/>
                <w:szCs w:val="18"/>
              </w:rPr>
              <w:t>Λιπαντικό οδοντωτών τροχών SAE 80W 90 (βαλβολίνη)</w:t>
            </w:r>
          </w:p>
        </w:tc>
        <w:tc>
          <w:tcPr>
            <w:tcW w:w="2176" w:type="dxa"/>
            <w:vAlign w:val="center"/>
          </w:tcPr>
          <w:p w:rsidR="00CF486D" w:rsidRPr="00991149" w:rsidRDefault="006754DF" w:rsidP="006754DF">
            <w:pPr>
              <w:rPr>
                <w:rFonts w:ascii="Calibri" w:hAnsi="Calibri" w:cs="Calibri"/>
                <w:sz w:val="18"/>
                <w:szCs w:val="18"/>
              </w:rPr>
            </w:pPr>
            <w:r w:rsidRPr="006754DF">
              <w:rPr>
                <w:rFonts w:ascii="Calibri" w:hAnsi="Calibri" w:cs="Calibri"/>
                <w:bCs/>
                <w:sz w:val="18"/>
                <w:szCs w:val="18"/>
              </w:rPr>
              <w:t>ΑΡΙ</w:t>
            </w:r>
            <w:r w:rsidRPr="006754DF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 xml:space="preserve"> GL-5/ MIL-L-2105D, 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6754DF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>MAN 342</w:t>
            </w:r>
          </w:p>
        </w:tc>
        <w:tc>
          <w:tcPr>
            <w:tcW w:w="978" w:type="dxa"/>
            <w:vAlign w:val="center"/>
          </w:tcPr>
          <w:p w:rsidR="00CF486D" w:rsidRPr="00991149" w:rsidRDefault="00E85C65" w:rsidP="00203F8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91149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1035" w:type="dxa"/>
            <w:vAlign w:val="center"/>
          </w:tcPr>
          <w:p w:rsidR="00CF486D" w:rsidRPr="00991149" w:rsidRDefault="00CF486D" w:rsidP="00FC40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CF486D" w:rsidRPr="00991149" w:rsidRDefault="00CF486D" w:rsidP="00FC40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F486D" w:rsidRPr="004636F3" w:rsidTr="003B6B48">
        <w:trPr>
          <w:trHeight w:val="879"/>
          <w:jc w:val="center"/>
        </w:trPr>
        <w:tc>
          <w:tcPr>
            <w:tcW w:w="560" w:type="dxa"/>
            <w:vAlign w:val="center"/>
          </w:tcPr>
          <w:p w:rsidR="00CF486D" w:rsidRPr="003B2E57" w:rsidRDefault="00CF486D" w:rsidP="00FC40FA">
            <w:pPr>
              <w:pStyle w:val="aff9"/>
              <w:widowControl w:val="0"/>
              <w:numPr>
                <w:ilvl w:val="0"/>
                <w:numId w:val="36"/>
              </w:numPr>
              <w:suppressAutoHyphens w:val="0"/>
              <w:spacing w:after="0"/>
              <w:ind w:left="0" w:firstLine="0"/>
              <w:contextualSpacing w:val="0"/>
              <w:jc w:val="right"/>
              <w:rPr>
                <w:sz w:val="18"/>
                <w:szCs w:val="18"/>
              </w:rPr>
            </w:pPr>
          </w:p>
        </w:tc>
        <w:tc>
          <w:tcPr>
            <w:tcW w:w="3238" w:type="dxa"/>
            <w:vAlign w:val="center"/>
          </w:tcPr>
          <w:p w:rsidR="00CF486D" w:rsidRPr="00991149" w:rsidRDefault="00E851B8" w:rsidP="00FC40FA">
            <w:pPr>
              <w:rPr>
                <w:rFonts w:ascii="Calibri" w:hAnsi="Calibri" w:cs="Calibri"/>
                <w:sz w:val="18"/>
                <w:szCs w:val="18"/>
              </w:rPr>
            </w:pPr>
            <w:r w:rsidRPr="00E851B8">
              <w:rPr>
                <w:rFonts w:ascii="Calibri" w:hAnsi="Calibri" w:cs="Calibri"/>
                <w:sz w:val="18"/>
                <w:szCs w:val="18"/>
              </w:rPr>
              <w:t>Υγρά φρένων ενδεικτικά DOT 4</w:t>
            </w:r>
          </w:p>
        </w:tc>
        <w:tc>
          <w:tcPr>
            <w:tcW w:w="2176" w:type="dxa"/>
            <w:vAlign w:val="center"/>
          </w:tcPr>
          <w:p w:rsidR="00CF486D" w:rsidRPr="00E851B8" w:rsidRDefault="00E851B8" w:rsidP="006754DF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E851B8">
              <w:rPr>
                <w:rFonts w:ascii="Calibri" w:hAnsi="Calibri" w:cs="Calibri"/>
                <w:sz w:val="18"/>
                <w:szCs w:val="18"/>
                <w:lang w:val="en-US"/>
              </w:rPr>
              <w:t>FMVSS N</w:t>
            </w:r>
            <w:r w:rsidRPr="00E851B8">
              <w:rPr>
                <w:rFonts w:ascii="Calibri" w:hAnsi="Calibri" w:cs="Calibri"/>
                <w:sz w:val="18"/>
                <w:szCs w:val="18"/>
              </w:rPr>
              <w:t>Ο</w:t>
            </w:r>
            <w:r w:rsidRPr="00E851B8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116, DOT 4</w:t>
            </w:r>
            <w:proofErr w:type="gramStart"/>
            <w:r w:rsidRPr="00E851B8">
              <w:rPr>
                <w:rFonts w:ascii="Calibri" w:hAnsi="Calibri" w:cs="Calibri"/>
                <w:sz w:val="18"/>
                <w:szCs w:val="18"/>
                <w:lang w:val="en-US"/>
              </w:rPr>
              <w:t xml:space="preserve">, </w:t>
            </w:r>
            <w:r w:rsidRPr="00E851B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851B8">
              <w:rPr>
                <w:rFonts w:ascii="Calibri" w:hAnsi="Calibri" w:cs="Calibri"/>
                <w:sz w:val="18"/>
                <w:szCs w:val="18"/>
                <w:lang w:val="en-US"/>
              </w:rPr>
              <w:t>SAE</w:t>
            </w:r>
            <w:proofErr w:type="gramEnd"/>
            <w:r w:rsidRPr="00E851B8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J1704,ISO 4925. </w:t>
            </w:r>
          </w:p>
        </w:tc>
        <w:tc>
          <w:tcPr>
            <w:tcW w:w="978" w:type="dxa"/>
            <w:vAlign w:val="center"/>
          </w:tcPr>
          <w:p w:rsidR="00CF486D" w:rsidRPr="00991149" w:rsidRDefault="00E85C65" w:rsidP="00203F8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91149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1035" w:type="dxa"/>
            <w:vAlign w:val="center"/>
          </w:tcPr>
          <w:p w:rsidR="00CF486D" w:rsidRPr="00991149" w:rsidRDefault="00CF486D" w:rsidP="00FC40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CF486D" w:rsidRPr="00991149" w:rsidRDefault="00CF486D" w:rsidP="00FC40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F486D" w:rsidRPr="004636F3" w:rsidTr="003B6B48">
        <w:trPr>
          <w:trHeight w:val="879"/>
          <w:jc w:val="center"/>
        </w:trPr>
        <w:tc>
          <w:tcPr>
            <w:tcW w:w="560" w:type="dxa"/>
            <w:vAlign w:val="center"/>
          </w:tcPr>
          <w:p w:rsidR="00CF486D" w:rsidRPr="003B2E57" w:rsidRDefault="00CF486D" w:rsidP="00FC40FA">
            <w:pPr>
              <w:pStyle w:val="aff9"/>
              <w:widowControl w:val="0"/>
              <w:numPr>
                <w:ilvl w:val="0"/>
                <w:numId w:val="36"/>
              </w:numPr>
              <w:suppressAutoHyphens w:val="0"/>
              <w:spacing w:after="0"/>
              <w:ind w:left="0" w:firstLine="0"/>
              <w:contextualSpacing w:val="0"/>
              <w:jc w:val="right"/>
              <w:rPr>
                <w:sz w:val="18"/>
                <w:szCs w:val="18"/>
              </w:rPr>
            </w:pPr>
          </w:p>
        </w:tc>
        <w:tc>
          <w:tcPr>
            <w:tcW w:w="3238" w:type="dxa"/>
            <w:vAlign w:val="center"/>
          </w:tcPr>
          <w:p w:rsidR="00CF486D" w:rsidRPr="00991149" w:rsidRDefault="008F0E8B" w:rsidP="00FC40FA">
            <w:pPr>
              <w:rPr>
                <w:rFonts w:ascii="Calibri" w:hAnsi="Calibri" w:cs="Calibri"/>
                <w:sz w:val="18"/>
                <w:szCs w:val="18"/>
              </w:rPr>
            </w:pPr>
            <w:r w:rsidRPr="008F0E8B">
              <w:rPr>
                <w:rFonts w:ascii="Calibri" w:hAnsi="Calibri" w:cs="Calibri"/>
                <w:sz w:val="18"/>
                <w:szCs w:val="18"/>
              </w:rPr>
              <w:t>Αντιψυκτικό – Αντιθερμικό ( συμπυκν</w:t>
            </w:r>
            <w:r w:rsidRPr="008F0E8B">
              <w:rPr>
                <w:rFonts w:ascii="Calibri" w:hAnsi="Calibri" w:cs="Calibri"/>
                <w:sz w:val="18"/>
                <w:szCs w:val="18"/>
              </w:rPr>
              <w:t>ω</w:t>
            </w:r>
            <w:r w:rsidRPr="008F0E8B">
              <w:rPr>
                <w:rFonts w:ascii="Calibri" w:hAnsi="Calibri" w:cs="Calibri"/>
                <w:sz w:val="18"/>
                <w:szCs w:val="18"/>
              </w:rPr>
              <w:t>μένο)</w:t>
            </w:r>
          </w:p>
        </w:tc>
        <w:tc>
          <w:tcPr>
            <w:tcW w:w="2176" w:type="dxa"/>
            <w:vAlign w:val="center"/>
          </w:tcPr>
          <w:p w:rsidR="00CF486D" w:rsidRPr="00991149" w:rsidRDefault="008F0E8B" w:rsidP="006754DF">
            <w:pPr>
              <w:rPr>
                <w:rFonts w:ascii="Calibri" w:hAnsi="Calibri" w:cs="Calibri"/>
                <w:sz w:val="18"/>
                <w:szCs w:val="18"/>
              </w:rPr>
            </w:pPr>
            <w:r w:rsidRPr="008F0E8B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>AFNOR</w:t>
            </w:r>
            <w:r w:rsidRPr="008F0E8B">
              <w:rPr>
                <w:rFonts w:ascii="Calibri" w:hAnsi="Calibri" w:cs="Calibri"/>
                <w:bCs/>
                <w:sz w:val="18"/>
                <w:szCs w:val="18"/>
              </w:rPr>
              <w:t xml:space="preserve"> 15-601 ή ανώτερες</w:t>
            </w:r>
          </w:p>
        </w:tc>
        <w:tc>
          <w:tcPr>
            <w:tcW w:w="978" w:type="dxa"/>
            <w:vAlign w:val="center"/>
          </w:tcPr>
          <w:p w:rsidR="00CF486D" w:rsidRPr="00991149" w:rsidRDefault="00E85C65" w:rsidP="00203F8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91149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1035" w:type="dxa"/>
            <w:vAlign w:val="center"/>
          </w:tcPr>
          <w:p w:rsidR="00CF486D" w:rsidRPr="00991149" w:rsidRDefault="00CF486D" w:rsidP="00FC40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CF486D" w:rsidRPr="00991149" w:rsidRDefault="00CF486D" w:rsidP="00FC40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F486D" w:rsidRPr="004636F3" w:rsidTr="003B6B48">
        <w:trPr>
          <w:trHeight w:val="879"/>
          <w:jc w:val="center"/>
        </w:trPr>
        <w:tc>
          <w:tcPr>
            <w:tcW w:w="560" w:type="dxa"/>
            <w:vAlign w:val="center"/>
          </w:tcPr>
          <w:p w:rsidR="00CF486D" w:rsidRPr="003B2E57" w:rsidRDefault="00CF486D" w:rsidP="00FC40FA">
            <w:pPr>
              <w:pStyle w:val="aff9"/>
              <w:widowControl w:val="0"/>
              <w:numPr>
                <w:ilvl w:val="0"/>
                <w:numId w:val="36"/>
              </w:numPr>
              <w:suppressAutoHyphens w:val="0"/>
              <w:spacing w:after="0"/>
              <w:ind w:left="0" w:firstLine="0"/>
              <w:contextualSpacing w:val="0"/>
              <w:jc w:val="right"/>
              <w:rPr>
                <w:sz w:val="18"/>
                <w:szCs w:val="18"/>
              </w:rPr>
            </w:pPr>
          </w:p>
        </w:tc>
        <w:tc>
          <w:tcPr>
            <w:tcW w:w="3238" w:type="dxa"/>
            <w:vAlign w:val="center"/>
          </w:tcPr>
          <w:p w:rsidR="00CF486D" w:rsidRPr="00991149" w:rsidRDefault="008F0E8B" w:rsidP="00FC40FA">
            <w:pPr>
              <w:rPr>
                <w:rFonts w:ascii="Calibri" w:hAnsi="Calibri" w:cs="Calibri"/>
                <w:sz w:val="18"/>
                <w:szCs w:val="18"/>
              </w:rPr>
            </w:pPr>
            <w:r w:rsidRPr="008F0E8B">
              <w:rPr>
                <w:rFonts w:ascii="Calibri" w:hAnsi="Calibri" w:cs="Calibri"/>
                <w:bCs/>
                <w:iCs/>
                <w:sz w:val="18"/>
                <w:szCs w:val="18"/>
              </w:rPr>
              <w:t>Αντιψυκτικά - αντιθερμικό, έτοιμο προς χρήση</w:t>
            </w:r>
          </w:p>
        </w:tc>
        <w:tc>
          <w:tcPr>
            <w:tcW w:w="2176" w:type="dxa"/>
            <w:vAlign w:val="center"/>
          </w:tcPr>
          <w:p w:rsidR="00CF486D" w:rsidRPr="00991149" w:rsidRDefault="004F649F" w:rsidP="006754DF">
            <w:pPr>
              <w:rPr>
                <w:rFonts w:ascii="Calibri" w:hAnsi="Calibri" w:cs="Calibri"/>
                <w:sz w:val="18"/>
                <w:szCs w:val="18"/>
              </w:rPr>
            </w:pPr>
            <w:r w:rsidRPr="004F649F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>AFNOR</w:t>
            </w:r>
            <w:r w:rsidRPr="004F649F">
              <w:rPr>
                <w:rFonts w:ascii="Calibri" w:hAnsi="Calibri" w:cs="Calibri"/>
                <w:bCs/>
                <w:sz w:val="18"/>
                <w:szCs w:val="18"/>
              </w:rPr>
              <w:t xml:space="preserve"> 15-601 ή ανώτερες</w:t>
            </w:r>
            <w:r w:rsidRPr="004F649F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>, BS 6580</w:t>
            </w:r>
          </w:p>
        </w:tc>
        <w:tc>
          <w:tcPr>
            <w:tcW w:w="978" w:type="dxa"/>
            <w:vAlign w:val="center"/>
          </w:tcPr>
          <w:p w:rsidR="00CF486D" w:rsidRPr="00991149" w:rsidRDefault="00E85C65" w:rsidP="00203F8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91149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1035" w:type="dxa"/>
            <w:vAlign w:val="center"/>
          </w:tcPr>
          <w:p w:rsidR="00CF486D" w:rsidRPr="00991149" w:rsidRDefault="00CF486D" w:rsidP="00FC40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CF486D" w:rsidRPr="00991149" w:rsidRDefault="00CF486D" w:rsidP="00FC40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F486D" w:rsidRPr="004636F3" w:rsidTr="003B6B48">
        <w:trPr>
          <w:trHeight w:val="879"/>
          <w:jc w:val="center"/>
        </w:trPr>
        <w:tc>
          <w:tcPr>
            <w:tcW w:w="560" w:type="dxa"/>
            <w:vAlign w:val="center"/>
          </w:tcPr>
          <w:p w:rsidR="00CF486D" w:rsidRPr="003B2E57" w:rsidRDefault="00CF486D" w:rsidP="00FC40FA">
            <w:pPr>
              <w:pStyle w:val="aff9"/>
              <w:widowControl w:val="0"/>
              <w:numPr>
                <w:ilvl w:val="0"/>
                <w:numId w:val="36"/>
              </w:numPr>
              <w:suppressAutoHyphens w:val="0"/>
              <w:spacing w:after="0"/>
              <w:ind w:left="0" w:firstLine="0"/>
              <w:contextualSpacing w:val="0"/>
              <w:jc w:val="right"/>
              <w:rPr>
                <w:sz w:val="18"/>
                <w:szCs w:val="18"/>
              </w:rPr>
            </w:pPr>
          </w:p>
        </w:tc>
        <w:tc>
          <w:tcPr>
            <w:tcW w:w="3238" w:type="dxa"/>
            <w:vAlign w:val="center"/>
          </w:tcPr>
          <w:p w:rsidR="00CF486D" w:rsidRPr="00991149" w:rsidRDefault="004F649F" w:rsidP="00FC40FA">
            <w:pPr>
              <w:rPr>
                <w:rFonts w:ascii="Calibri" w:hAnsi="Calibri" w:cs="Calibri"/>
                <w:sz w:val="18"/>
                <w:szCs w:val="18"/>
              </w:rPr>
            </w:pPr>
            <w:r w:rsidRPr="004F649F">
              <w:rPr>
                <w:rFonts w:ascii="Calibri" w:hAnsi="Calibri" w:cs="Calibri"/>
                <w:sz w:val="18"/>
                <w:szCs w:val="18"/>
                <w:lang w:val="en-US"/>
              </w:rPr>
              <w:t>Ad</w:t>
            </w:r>
            <w:r w:rsidRPr="004F649F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4F649F">
              <w:rPr>
                <w:rFonts w:ascii="Calibri" w:hAnsi="Calibri" w:cs="Calibri"/>
                <w:sz w:val="18"/>
                <w:szCs w:val="18"/>
                <w:lang w:val="en-US"/>
              </w:rPr>
              <w:t>Blue</w:t>
            </w:r>
          </w:p>
        </w:tc>
        <w:tc>
          <w:tcPr>
            <w:tcW w:w="2176" w:type="dxa"/>
            <w:vAlign w:val="center"/>
          </w:tcPr>
          <w:p w:rsidR="00CF486D" w:rsidRPr="00991149" w:rsidRDefault="004F649F" w:rsidP="004F649F">
            <w:pPr>
              <w:rPr>
                <w:rFonts w:ascii="Calibri" w:hAnsi="Calibri" w:cs="Calibri"/>
                <w:sz w:val="18"/>
                <w:szCs w:val="18"/>
              </w:rPr>
            </w:pPr>
            <w:r w:rsidRPr="004F649F">
              <w:rPr>
                <w:rFonts w:ascii="Calibri" w:hAnsi="Calibri" w:cs="Calibri"/>
                <w:sz w:val="18"/>
                <w:szCs w:val="18"/>
              </w:rPr>
              <w:t>ISO 22241/DIN  70070, AUS 32 GEM.</w:t>
            </w:r>
          </w:p>
        </w:tc>
        <w:tc>
          <w:tcPr>
            <w:tcW w:w="978" w:type="dxa"/>
            <w:vAlign w:val="center"/>
          </w:tcPr>
          <w:p w:rsidR="00CF486D" w:rsidRPr="00991149" w:rsidRDefault="00E85C65" w:rsidP="00203F8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91149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1035" w:type="dxa"/>
            <w:vAlign w:val="center"/>
          </w:tcPr>
          <w:p w:rsidR="00CF486D" w:rsidRPr="00991149" w:rsidRDefault="00CF486D" w:rsidP="00FC40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CF486D" w:rsidRPr="00991149" w:rsidRDefault="00CF486D" w:rsidP="00FC40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F486D" w:rsidRPr="004636F3" w:rsidTr="003B6B48">
        <w:trPr>
          <w:trHeight w:val="879"/>
          <w:jc w:val="center"/>
        </w:trPr>
        <w:tc>
          <w:tcPr>
            <w:tcW w:w="560" w:type="dxa"/>
            <w:vAlign w:val="center"/>
          </w:tcPr>
          <w:p w:rsidR="00CF486D" w:rsidRPr="003B2E57" w:rsidRDefault="00CF486D" w:rsidP="00FC40FA">
            <w:pPr>
              <w:pStyle w:val="aff9"/>
              <w:widowControl w:val="0"/>
              <w:numPr>
                <w:ilvl w:val="0"/>
                <w:numId w:val="36"/>
              </w:numPr>
              <w:suppressAutoHyphens w:val="0"/>
              <w:spacing w:after="0"/>
              <w:ind w:left="0" w:firstLine="0"/>
              <w:contextualSpacing w:val="0"/>
              <w:jc w:val="right"/>
              <w:rPr>
                <w:sz w:val="18"/>
                <w:szCs w:val="18"/>
              </w:rPr>
            </w:pPr>
          </w:p>
        </w:tc>
        <w:tc>
          <w:tcPr>
            <w:tcW w:w="3238" w:type="dxa"/>
            <w:vAlign w:val="center"/>
          </w:tcPr>
          <w:p w:rsidR="00CF486D" w:rsidRPr="00991149" w:rsidRDefault="00F65FF6" w:rsidP="00FC40FA">
            <w:pPr>
              <w:rPr>
                <w:rFonts w:ascii="Calibri" w:hAnsi="Calibri" w:cs="Calibri"/>
                <w:sz w:val="18"/>
                <w:szCs w:val="18"/>
              </w:rPr>
            </w:pPr>
            <w:r w:rsidRPr="00F65FF6">
              <w:rPr>
                <w:rFonts w:ascii="Calibri" w:hAnsi="Calibri" w:cs="Calibri"/>
                <w:sz w:val="18"/>
                <w:szCs w:val="18"/>
              </w:rPr>
              <w:t>Γράσο πολλαπλών χρήσεων βάσης λιθ</w:t>
            </w:r>
            <w:r w:rsidRPr="00F65FF6">
              <w:rPr>
                <w:rFonts w:ascii="Calibri" w:hAnsi="Calibri" w:cs="Calibri"/>
                <w:sz w:val="18"/>
                <w:szCs w:val="18"/>
              </w:rPr>
              <w:t>ί</w:t>
            </w:r>
            <w:r w:rsidRPr="00F65FF6">
              <w:rPr>
                <w:rFonts w:ascii="Calibri" w:hAnsi="Calibri" w:cs="Calibri"/>
                <w:sz w:val="18"/>
                <w:szCs w:val="18"/>
              </w:rPr>
              <w:t>ου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176" w:type="dxa"/>
            <w:vAlign w:val="center"/>
          </w:tcPr>
          <w:p w:rsidR="00CF486D" w:rsidRPr="00991149" w:rsidRDefault="00F65FF6" w:rsidP="006754DF">
            <w:pPr>
              <w:rPr>
                <w:rFonts w:ascii="Calibri" w:hAnsi="Calibri" w:cs="Calibri"/>
                <w:sz w:val="18"/>
                <w:szCs w:val="18"/>
              </w:rPr>
            </w:pPr>
            <w:r w:rsidRPr="00F65FF6">
              <w:rPr>
                <w:rFonts w:ascii="Calibri" w:hAnsi="Calibri" w:cs="Calibri"/>
                <w:sz w:val="18"/>
                <w:szCs w:val="18"/>
                <w:lang w:val="en-US"/>
              </w:rPr>
              <w:t>NLGI 3/</w:t>
            </w:r>
            <w:r w:rsidRPr="00F65FF6">
              <w:rPr>
                <w:rFonts w:ascii="Calibri" w:hAnsi="Calibri" w:cs="Calibri"/>
                <w:sz w:val="18"/>
                <w:szCs w:val="18"/>
              </w:rPr>
              <w:t>KΡ</w:t>
            </w:r>
            <w:r w:rsidRPr="00F65FF6">
              <w:rPr>
                <w:rFonts w:ascii="Calibri" w:hAnsi="Calibri" w:cs="Calibri"/>
                <w:sz w:val="18"/>
                <w:szCs w:val="18"/>
                <w:lang w:val="en-US"/>
              </w:rPr>
              <w:t>3</w:t>
            </w:r>
            <w:r w:rsidRPr="00F65FF6">
              <w:rPr>
                <w:rFonts w:ascii="Calibri" w:hAnsi="Calibri" w:cs="Calibri"/>
                <w:sz w:val="18"/>
                <w:szCs w:val="18"/>
              </w:rPr>
              <w:t>K-25</w:t>
            </w:r>
          </w:p>
        </w:tc>
        <w:tc>
          <w:tcPr>
            <w:tcW w:w="978" w:type="dxa"/>
            <w:vAlign w:val="center"/>
          </w:tcPr>
          <w:p w:rsidR="00CF486D" w:rsidRPr="00991149" w:rsidRDefault="00E85C65" w:rsidP="00203F8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91149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1035" w:type="dxa"/>
            <w:vAlign w:val="center"/>
          </w:tcPr>
          <w:p w:rsidR="00CF486D" w:rsidRPr="00991149" w:rsidRDefault="00CF486D" w:rsidP="00FC40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CF486D" w:rsidRPr="00991149" w:rsidRDefault="00CF486D" w:rsidP="00FC40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F486D" w:rsidRPr="004636F3" w:rsidTr="003B6B48">
        <w:trPr>
          <w:trHeight w:val="879"/>
          <w:jc w:val="center"/>
        </w:trPr>
        <w:tc>
          <w:tcPr>
            <w:tcW w:w="560" w:type="dxa"/>
            <w:vAlign w:val="center"/>
          </w:tcPr>
          <w:p w:rsidR="00CF486D" w:rsidRPr="003B2E57" w:rsidRDefault="00CF486D" w:rsidP="00FC40FA">
            <w:pPr>
              <w:pStyle w:val="aff9"/>
              <w:widowControl w:val="0"/>
              <w:numPr>
                <w:ilvl w:val="0"/>
                <w:numId w:val="36"/>
              </w:numPr>
              <w:suppressAutoHyphens w:val="0"/>
              <w:spacing w:after="0"/>
              <w:ind w:left="0" w:firstLine="0"/>
              <w:contextualSpacing w:val="0"/>
              <w:jc w:val="right"/>
              <w:rPr>
                <w:sz w:val="18"/>
                <w:szCs w:val="18"/>
              </w:rPr>
            </w:pPr>
          </w:p>
        </w:tc>
        <w:tc>
          <w:tcPr>
            <w:tcW w:w="3238" w:type="dxa"/>
            <w:vAlign w:val="center"/>
          </w:tcPr>
          <w:p w:rsidR="00CF486D" w:rsidRPr="00991149" w:rsidRDefault="00651758" w:rsidP="00FC40FA">
            <w:pPr>
              <w:rPr>
                <w:rFonts w:ascii="Calibri" w:hAnsi="Calibri" w:cs="Calibri"/>
                <w:sz w:val="18"/>
                <w:szCs w:val="18"/>
              </w:rPr>
            </w:pPr>
            <w:r w:rsidRPr="00651758">
              <w:rPr>
                <w:rFonts w:ascii="Calibri" w:hAnsi="Calibri" w:cs="Calibri"/>
                <w:sz w:val="18"/>
                <w:szCs w:val="18"/>
              </w:rPr>
              <w:t>Υγρά μπαταρίας</w:t>
            </w:r>
          </w:p>
        </w:tc>
        <w:tc>
          <w:tcPr>
            <w:tcW w:w="2176" w:type="dxa"/>
            <w:vAlign w:val="center"/>
          </w:tcPr>
          <w:p w:rsidR="00CF486D" w:rsidRPr="00991149" w:rsidRDefault="00CF486D" w:rsidP="00FC40FA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8" w:type="dxa"/>
            <w:vAlign w:val="center"/>
          </w:tcPr>
          <w:p w:rsidR="00CF486D" w:rsidRPr="00991149" w:rsidRDefault="00E85C65" w:rsidP="00203F8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91149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1035" w:type="dxa"/>
            <w:vAlign w:val="center"/>
          </w:tcPr>
          <w:p w:rsidR="00CF486D" w:rsidRPr="00991149" w:rsidRDefault="00CF486D" w:rsidP="00FC40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CF486D" w:rsidRPr="00991149" w:rsidRDefault="00CF486D" w:rsidP="00FC40F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3B2E57" w:rsidRDefault="003B2E57" w:rsidP="00C07D54">
      <w:pPr>
        <w:jc w:val="both"/>
        <w:rPr>
          <w:rFonts w:ascii="Calibri" w:hAnsi="Calibri" w:cs="Calibri"/>
          <w:sz w:val="18"/>
          <w:szCs w:val="18"/>
        </w:rPr>
      </w:pPr>
    </w:p>
    <w:p w:rsidR="007C3DFF" w:rsidRDefault="001768EE" w:rsidP="001F7D7D">
      <w:pPr>
        <w:jc w:val="both"/>
        <w:rPr>
          <w:rFonts w:ascii="Calibri" w:hAnsi="Calibri" w:cs="Calibri"/>
          <w:sz w:val="18"/>
          <w:szCs w:val="18"/>
        </w:rPr>
      </w:pPr>
      <w:r w:rsidRPr="00991149">
        <w:rPr>
          <w:rFonts w:ascii="Calibri" w:hAnsi="Calibri" w:cs="Calibri"/>
          <w:sz w:val="18"/>
          <w:szCs w:val="18"/>
        </w:rPr>
        <w:t xml:space="preserve">Τα </w:t>
      </w:r>
      <w:r w:rsidR="00871128" w:rsidRPr="00991149">
        <w:rPr>
          <w:rFonts w:ascii="Calibri" w:hAnsi="Calibri" w:cs="Calibri"/>
          <w:sz w:val="18"/>
          <w:szCs w:val="18"/>
        </w:rPr>
        <w:t xml:space="preserve">προσφερόμενα </w:t>
      </w:r>
      <w:r w:rsidRPr="00991149">
        <w:rPr>
          <w:rFonts w:ascii="Calibri" w:hAnsi="Calibri" w:cs="Calibri"/>
          <w:sz w:val="18"/>
          <w:szCs w:val="18"/>
        </w:rPr>
        <w:t>λιπαντικά που προσφέρω είναι της εταιρείας</w:t>
      </w:r>
      <w:r w:rsidR="00273183">
        <w:rPr>
          <w:rFonts w:ascii="Calibri" w:hAnsi="Calibri" w:cs="Calibri"/>
          <w:sz w:val="18"/>
          <w:szCs w:val="18"/>
        </w:rPr>
        <w:t xml:space="preserve"> …………………………………………</w:t>
      </w:r>
    </w:p>
    <w:p w:rsidR="00273183" w:rsidRPr="00991149" w:rsidRDefault="00273183" w:rsidP="001F7D7D">
      <w:pPr>
        <w:jc w:val="both"/>
        <w:rPr>
          <w:rFonts w:ascii="Calibri" w:hAnsi="Calibri" w:cs="Calibri"/>
          <w:sz w:val="18"/>
          <w:szCs w:val="18"/>
        </w:rPr>
      </w:pPr>
    </w:p>
    <w:p w:rsidR="0091435F" w:rsidRPr="0054585B" w:rsidRDefault="0054585B" w:rsidP="003B6B48">
      <w:pPr>
        <w:jc w:val="center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                                     </w:t>
      </w:r>
      <w:r>
        <w:rPr>
          <w:rFonts w:ascii="Calibri" w:hAnsi="Calibri" w:cs="Calibri"/>
          <w:sz w:val="18"/>
          <w:szCs w:val="18"/>
          <w:lang w:val="en-US"/>
        </w:rPr>
        <w:t>……………………………………………….. (</w:t>
      </w:r>
      <w:r w:rsidRPr="0054585B">
        <w:rPr>
          <w:rFonts w:ascii="Calibri" w:hAnsi="Calibri" w:cs="Calibri"/>
          <w:i/>
          <w:sz w:val="14"/>
          <w:szCs w:val="14"/>
        </w:rPr>
        <w:t>Τόπος, ημερομηνία</w:t>
      </w:r>
      <w:r>
        <w:rPr>
          <w:rFonts w:ascii="Calibri" w:hAnsi="Calibri" w:cs="Calibri"/>
          <w:sz w:val="18"/>
          <w:szCs w:val="18"/>
        </w:rPr>
        <w:t>)</w:t>
      </w:r>
    </w:p>
    <w:p w:rsidR="00E567E8" w:rsidRDefault="00E567E8" w:rsidP="003B6B48">
      <w:pPr>
        <w:jc w:val="center"/>
        <w:rPr>
          <w:rFonts w:ascii="Calibri" w:hAnsi="Calibri" w:cs="Calibri"/>
          <w:sz w:val="18"/>
          <w:szCs w:val="18"/>
          <w:lang w:val="en-US"/>
        </w:rPr>
      </w:pPr>
      <w:r w:rsidRPr="001F7D7D">
        <w:rPr>
          <w:rFonts w:ascii="Calibri" w:hAnsi="Calibri" w:cs="Calibri"/>
          <w:sz w:val="18"/>
          <w:szCs w:val="18"/>
        </w:rPr>
        <w:t>Ο προσφέρων</w:t>
      </w:r>
    </w:p>
    <w:p w:rsidR="003B6B48" w:rsidRDefault="003B6B48" w:rsidP="003B6B48">
      <w:pPr>
        <w:jc w:val="center"/>
        <w:rPr>
          <w:rFonts w:ascii="Calibri" w:hAnsi="Calibri" w:cs="Calibri"/>
          <w:sz w:val="18"/>
          <w:szCs w:val="18"/>
          <w:lang w:val="en-US"/>
        </w:rPr>
      </w:pPr>
    </w:p>
    <w:p w:rsidR="003B6B48" w:rsidRDefault="003B6B48" w:rsidP="003B6B48">
      <w:pPr>
        <w:jc w:val="center"/>
        <w:rPr>
          <w:rFonts w:ascii="Calibri" w:hAnsi="Calibri" w:cs="Calibri"/>
          <w:sz w:val="18"/>
          <w:szCs w:val="18"/>
          <w:lang w:val="en-US"/>
        </w:rPr>
      </w:pPr>
    </w:p>
    <w:p w:rsidR="003B6B48" w:rsidRPr="003B6B48" w:rsidRDefault="003B6B48" w:rsidP="003B6B48">
      <w:pPr>
        <w:jc w:val="center"/>
        <w:rPr>
          <w:rFonts w:ascii="Calibri" w:hAnsi="Calibri" w:cs="Calibri"/>
          <w:sz w:val="18"/>
          <w:szCs w:val="18"/>
          <w:lang w:val="en-US"/>
        </w:rPr>
      </w:pPr>
    </w:p>
    <w:p w:rsidR="00E567E8" w:rsidRDefault="00E567E8" w:rsidP="003B6B48">
      <w:pPr>
        <w:jc w:val="center"/>
        <w:rPr>
          <w:rFonts w:ascii="Calibri" w:hAnsi="Calibri" w:cs="Calibri"/>
          <w:sz w:val="18"/>
          <w:szCs w:val="18"/>
          <w:lang w:val="en-US"/>
        </w:rPr>
      </w:pPr>
      <w:r w:rsidRPr="001F7D7D">
        <w:rPr>
          <w:rFonts w:ascii="Calibri" w:hAnsi="Calibri" w:cs="Calibri"/>
          <w:sz w:val="18"/>
          <w:szCs w:val="18"/>
        </w:rPr>
        <w:t>Σφραγίδα-Υπογραφή</w:t>
      </w:r>
    </w:p>
    <w:p w:rsidR="003B6B48" w:rsidRPr="003B6B48" w:rsidRDefault="003B6B48" w:rsidP="001F7D7D">
      <w:pPr>
        <w:jc w:val="both"/>
        <w:rPr>
          <w:rFonts w:ascii="Calibri" w:hAnsi="Calibri" w:cs="Calibri"/>
          <w:sz w:val="18"/>
          <w:szCs w:val="18"/>
          <w:lang w:val="en-US"/>
        </w:rPr>
      </w:pPr>
    </w:p>
    <w:sectPr w:rsidR="003B6B48" w:rsidRPr="003B6B48" w:rsidSect="00E567E8">
      <w:footerReference w:type="default" r:id="rId8"/>
      <w:pgSz w:w="11906" w:h="16838" w:code="9"/>
      <w:pgMar w:top="1134" w:right="1134" w:bottom="1134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039" w:rsidRDefault="00736039" w:rsidP="000B3084">
      <w:r>
        <w:separator/>
      </w:r>
    </w:p>
  </w:endnote>
  <w:endnote w:type="continuationSeparator" w:id="0">
    <w:p w:rsidR="00736039" w:rsidRDefault="00736039" w:rsidP="000B3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beration Mono">
    <w:panose1 w:val="02070409020205020404"/>
    <w:charset w:val="A1"/>
    <w:family w:val="modern"/>
    <w:pitch w:val="fixed"/>
    <w:sig w:usb0="E0000AFF" w:usb1="400078FF" w:usb2="00000001" w:usb3="00000000" w:csb0="000001B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879" w:rsidRDefault="000D3879" w:rsidP="00394DB6">
    <w:pPr>
      <w:pStyle w:val="14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center"/>
      <w:rPr>
        <w:rFonts w:ascii="Calibri" w:eastAsia="Arial Unicode MS" w:hAnsi="Calibri" w:cs="Arial Unicode MS"/>
        <w:sz w:val="8"/>
        <w:szCs w:val="8"/>
      </w:rPr>
    </w:pPr>
  </w:p>
  <w:p w:rsidR="000D3879" w:rsidRPr="00466078" w:rsidRDefault="000D3879" w:rsidP="00394DB6">
    <w:pPr>
      <w:pStyle w:val="14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center"/>
      <w:rPr>
        <w:rFonts w:ascii="Consolas" w:eastAsia="Arial Unicode MS" w:hAnsi="Consolas" w:cs="Consolas"/>
        <w:w w:val="90"/>
        <w:sz w:val="12"/>
        <w:szCs w:val="12"/>
      </w:rPr>
    </w:pPr>
    <w:r w:rsidRPr="00466078">
      <w:rPr>
        <w:rFonts w:ascii="Consolas" w:hAnsi="Consolas" w:cs="Consolas"/>
        <w:sz w:val="12"/>
        <w:szCs w:val="12"/>
      </w:rPr>
      <w:fldChar w:fldCharType="begin"/>
    </w:r>
    <w:r w:rsidRPr="00466078">
      <w:rPr>
        <w:rFonts w:ascii="Consolas" w:hAnsi="Consolas" w:cs="Consolas"/>
        <w:sz w:val="12"/>
        <w:szCs w:val="12"/>
      </w:rPr>
      <w:instrText>FILENAME</w:instrText>
    </w:r>
    <w:r w:rsidRPr="00466078">
      <w:rPr>
        <w:rFonts w:ascii="Consolas" w:hAnsi="Consolas" w:cs="Consolas"/>
        <w:sz w:val="12"/>
        <w:szCs w:val="12"/>
      </w:rPr>
      <w:fldChar w:fldCharType="separate"/>
    </w:r>
    <w:r w:rsidR="002B1FAC">
      <w:rPr>
        <w:rFonts w:ascii="Consolas" w:hAnsi="Consolas" w:cs="Consolas"/>
        <w:noProof/>
        <w:sz w:val="12"/>
        <w:szCs w:val="12"/>
      </w:rPr>
      <w:t>Φυλλο συμμορφωσης.docx</w:t>
    </w:r>
    <w:r w:rsidRPr="00466078">
      <w:rPr>
        <w:rFonts w:ascii="Consolas" w:hAnsi="Consolas" w:cs="Consolas"/>
        <w:sz w:val="12"/>
        <w:szCs w:val="12"/>
      </w:rPr>
      <w:fldChar w:fldCharType="end"/>
    </w:r>
  </w:p>
  <w:p w:rsidR="000D3879" w:rsidRPr="00466078" w:rsidRDefault="000D3879" w:rsidP="00394DB6">
    <w:pPr>
      <w:pStyle w:val="14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right"/>
      <w:rPr>
        <w:rFonts w:ascii="Consolas" w:hAnsi="Consolas" w:cs="Consolas"/>
        <w:w w:val="90"/>
        <w:sz w:val="12"/>
        <w:szCs w:val="12"/>
      </w:rPr>
    </w:pPr>
    <w:r w:rsidRPr="00466078">
      <w:rPr>
        <w:rFonts w:ascii="Consolas" w:eastAsia="Arial Unicode MS" w:hAnsi="Consolas" w:cs="Consolas"/>
        <w:w w:val="90"/>
        <w:sz w:val="12"/>
        <w:szCs w:val="12"/>
      </w:rPr>
      <w:t xml:space="preserve">σελίδα </w:t>
    </w:r>
    <w:r w:rsidRPr="00466078">
      <w:rPr>
        <w:rFonts w:ascii="Consolas" w:eastAsia="Arial Unicode MS" w:hAnsi="Consolas" w:cs="Consolas"/>
        <w:w w:val="90"/>
        <w:sz w:val="12"/>
        <w:szCs w:val="12"/>
        <w:lang w:val="en-US"/>
      </w:rPr>
      <w:fldChar w:fldCharType="begin"/>
    </w:r>
    <w:r w:rsidRPr="00466078">
      <w:rPr>
        <w:rFonts w:ascii="Consolas" w:hAnsi="Consolas" w:cs="Consolas"/>
        <w:sz w:val="12"/>
        <w:szCs w:val="12"/>
      </w:rPr>
      <w:instrText>PAGE</w:instrText>
    </w:r>
    <w:r w:rsidRPr="00466078">
      <w:rPr>
        <w:rFonts w:ascii="Consolas" w:hAnsi="Consolas" w:cs="Consolas"/>
        <w:sz w:val="12"/>
        <w:szCs w:val="12"/>
      </w:rPr>
      <w:fldChar w:fldCharType="separate"/>
    </w:r>
    <w:r w:rsidR="002B1FAC">
      <w:rPr>
        <w:rFonts w:ascii="Consolas" w:hAnsi="Consolas" w:cs="Consolas"/>
        <w:noProof/>
        <w:sz w:val="12"/>
        <w:szCs w:val="12"/>
      </w:rPr>
      <w:t>1</w:t>
    </w:r>
    <w:r w:rsidRPr="00466078">
      <w:rPr>
        <w:rFonts w:ascii="Consolas" w:hAnsi="Consolas" w:cs="Consolas"/>
        <w:sz w:val="12"/>
        <w:szCs w:val="12"/>
      </w:rPr>
      <w:fldChar w:fldCharType="end"/>
    </w:r>
    <w:r w:rsidRPr="00466078">
      <w:rPr>
        <w:rFonts w:ascii="Consolas" w:eastAsia="Arial Unicode MS" w:hAnsi="Consolas" w:cs="Consolas"/>
        <w:w w:val="90"/>
        <w:sz w:val="12"/>
        <w:szCs w:val="12"/>
      </w:rPr>
      <w:t xml:space="preserve"> από </w:t>
    </w:r>
    <w:r w:rsidRPr="00466078">
      <w:rPr>
        <w:rFonts w:ascii="Consolas" w:eastAsia="Arial Unicode MS" w:hAnsi="Consolas" w:cs="Consolas"/>
        <w:w w:val="90"/>
        <w:sz w:val="12"/>
        <w:szCs w:val="12"/>
        <w:lang w:val="en-US"/>
      </w:rPr>
      <w:fldChar w:fldCharType="begin"/>
    </w:r>
    <w:r w:rsidRPr="00466078">
      <w:rPr>
        <w:rFonts w:ascii="Consolas" w:hAnsi="Consolas" w:cs="Consolas"/>
        <w:sz w:val="12"/>
        <w:szCs w:val="12"/>
      </w:rPr>
      <w:instrText>NUMPAGES</w:instrText>
    </w:r>
    <w:r w:rsidRPr="00466078">
      <w:rPr>
        <w:rFonts w:ascii="Consolas" w:hAnsi="Consolas" w:cs="Consolas"/>
        <w:sz w:val="12"/>
        <w:szCs w:val="12"/>
      </w:rPr>
      <w:fldChar w:fldCharType="separate"/>
    </w:r>
    <w:r w:rsidR="002B1FAC">
      <w:rPr>
        <w:rFonts w:ascii="Consolas" w:hAnsi="Consolas" w:cs="Consolas"/>
        <w:noProof/>
        <w:sz w:val="12"/>
        <w:szCs w:val="12"/>
      </w:rPr>
      <w:t>3</w:t>
    </w:r>
    <w:r w:rsidRPr="00466078">
      <w:rPr>
        <w:rFonts w:ascii="Consolas" w:hAnsi="Consolas" w:cs="Consolas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039" w:rsidRDefault="00736039" w:rsidP="000B3084">
      <w:r>
        <w:separator/>
      </w:r>
    </w:p>
  </w:footnote>
  <w:footnote w:type="continuationSeparator" w:id="0">
    <w:p w:rsidR="00736039" w:rsidRDefault="00736039" w:rsidP="000B30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038F26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16CABE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C2AE2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FB250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21259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B52C7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542820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00644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181E81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000001"/>
    <w:multiLevelType w:val="multilevel"/>
    <w:tmpl w:val="00000001"/>
    <w:lvl w:ilvl="0">
      <w:start w:val="1"/>
      <w:numFmt w:val="none"/>
      <w:pStyle w:val="Bullet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1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12">
    <w:nsid w:val="00000004"/>
    <w:multiLevelType w:val="singleLevel"/>
    <w:tmpl w:val="00000004"/>
    <w:name w:val="WW8Num4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1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4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17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18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lang w:val="el-GR"/>
      </w:rPr>
    </w:lvl>
  </w:abstractNum>
  <w:abstractNum w:abstractNumId="19">
    <w:nsid w:val="013908A8"/>
    <w:multiLevelType w:val="hybridMultilevel"/>
    <w:tmpl w:val="7A5EE2F0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76E24E1"/>
    <w:multiLevelType w:val="multilevel"/>
    <w:tmpl w:val="EE107B82"/>
    <w:lvl w:ilvl="0">
      <w:start w:val="1"/>
      <w:numFmt w:val="bullet"/>
      <w:lvlText w:val="□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1DB301D8"/>
    <w:multiLevelType w:val="multilevel"/>
    <w:tmpl w:val="EE16791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82C3DFF"/>
    <w:multiLevelType w:val="hybridMultilevel"/>
    <w:tmpl w:val="2AFE9E86"/>
    <w:lvl w:ilvl="0" w:tplc="050E21C0">
      <w:start w:val="1"/>
      <w:numFmt w:val="decimal"/>
      <w:lvlText w:val="%1)"/>
      <w:lvlJc w:val="left"/>
      <w:pPr>
        <w:ind w:left="720" w:hanging="360"/>
      </w:pPr>
      <w:rPr>
        <w:rFonts w:ascii="Segoe UI" w:hAnsi="Segoe UI" w:cs="Segoe UI" w:hint="default"/>
        <w:b w:val="0"/>
        <w:i w:val="0"/>
        <w:caps w:val="0"/>
        <w:strike w:val="0"/>
        <w:dstrike w:val="0"/>
        <w:vanish w:val="0"/>
        <w:sz w:val="18"/>
        <w:szCs w:val="18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3B73D6"/>
    <w:multiLevelType w:val="multilevel"/>
    <w:tmpl w:val="72361FE4"/>
    <w:lvl w:ilvl="0">
      <w:start w:val="1"/>
      <w:numFmt w:val="decimal"/>
      <w:lvlText w:val="2.3.%1"/>
      <w:lvlJc w:val="left"/>
      <w:rPr>
        <w:rFonts w:ascii="Segoe UI" w:eastAsia="Segoe UI" w:hAnsi="Segoe UI" w:cs="Segoe UI"/>
        <w:b/>
        <w:bCs/>
        <w:i w:val="0"/>
        <w:iCs w:val="0"/>
        <w:smallCaps w:val="0"/>
        <w:strike/>
        <w:color w:val="000000"/>
        <w:spacing w:val="0"/>
        <w:w w:val="100"/>
        <w:position w:val="0"/>
        <w:sz w:val="21"/>
        <w:szCs w:val="21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BB02155"/>
    <w:multiLevelType w:val="multilevel"/>
    <w:tmpl w:val="C0C24790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cs="Calibri" w:hint="default"/>
        <w:color w:val="000000"/>
        <w:sz w:val="24"/>
        <w:szCs w:val="24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57BF00DE"/>
    <w:multiLevelType w:val="hybridMultilevel"/>
    <w:tmpl w:val="B8DE949A"/>
    <w:lvl w:ilvl="0" w:tplc="4C6648B0">
      <w:start w:val="1"/>
      <w:numFmt w:val="decimal"/>
      <w:lvlText w:val="%1)"/>
      <w:lvlJc w:val="left"/>
      <w:pPr>
        <w:ind w:left="360" w:hanging="360"/>
      </w:pPr>
      <w:rPr>
        <w:rFonts w:ascii="Liberation Mono" w:hAnsi="Liberation Mono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080019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BAC1D56"/>
    <w:multiLevelType w:val="multilevel"/>
    <w:tmpl w:val="52DA0C1A"/>
    <w:lvl w:ilvl="0">
      <w:start w:val="1"/>
      <w:numFmt w:val="decimal"/>
      <w:lvlText w:val="2.2.%1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2917267"/>
    <w:multiLevelType w:val="multilevel"/>
    <w:tmpl w:val="5CDCF3A2"/>
    <w:lvl w:ilvl="0">
      <w:start w:val="1"/>
      <w:numFmt w:val="decimal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7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8"/>
  </w:num>
  <w:num w:numId="25">
    <w:abstractNumId w:val="6"/>
  </w:num>
  <w:num w:numId="26">
    <w:abstractNumId w:val="5"/>
  </w:num>
  <w:num w:numId="27">
    <w:abstractNumId w:val="4"/>
  </w:num>
  <w:num w:numId="28">
    <w:abstractNumId w:val="20"/>
  </w:num>
  <w:num w:numId="29">
    <w:abstractNumId w:val="24"/>
  </w:num>
  <w:num w:numId="30">
    <w:abstractNumId w:val="25"/>
  </w:num>
  <w:num w:numId="31">
    <w:abstractNumId w:val="21"/>
  </w:num>
  <w:num w:numId="32">
    <w:abstractNumId w:val="26"/>
  </w:num>
  <w:num w:numId="33">
    <w:abstractNumId w:val="23"/>
  </w:num>
  <w:num w:numId="34">
    <w:abstractNumId w:val="27"/>
  </w:num>
  <w:num w:numId="35">
    <w:abstractNumId w:val="19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3F7"/>
    <w:rsid w:val="00004DF9"/>
    <w:rsid w:val="000124B4"/>
    <w:rsid w:val="000128E5"/>
    <w:rsid w:val="00020DD7"/>
    <w:rsid w:val="000264EC"/>
    <w:rsid w:val="00030BB6"/>
    <w:rsid w:val="0003171B"/>
    <w:rsid w:val="00032B45"/>
    <w:rsid w:val="000340EF"/>
    <w:rsid w:val="00050630"/>
    <w:rsid w:val="00051AD0"/>
    <w:rsid w:val="00052541"/>
    <w:rsid w:val="00071F5B"/>
    <w:rsid w:val="000837D7"/>
    <w:rsid w:val="000867FD"/>
    <w:rsid w:val="00086946"/>
    <w:rsid w:val="00086C74"/>
    <w:rsid w:val="00093594"/>
    <w:rsid w:val="000A3779"/>
    <w:rsid w:val="000A4875"/>
    <w:rsid w:val="000B0048"/>
    <w:rsid w:val="000B03BA"/>
    <w:rsid w:val="000B3084"/>
    <w:rsid w:val="000B7DF7"/>
    <w:rsid w:val="000C0ACB"/>
    <w:rsid w:val="000C5EC5"/>
    <w:rsid w:val="000C6264"/>
    <w:rsid w:val="000C6406"/>
    <w:rsid w:val="000D3879"/>
    <w:rsid w:val="000D6048"/>
    <w:rsid w:val="000D6DF1"/>
    <w:rsid w:val="000E2D03"/>
    <w:rsid w:val="000F429D"/>
    <w:rsid w:val="0010157C"/>
    <w:rsid w:val="001077B8"/>
    <w:rsid w:val="00112A89"/>
    <w:rsid w:val="001147CD"/>
    <w:rsid w:val="00114D83"/>
    <w:rsid w:val="00117D70"/>
    <w:rsid w:val="00121CE5"/>
    <w:rsid w:val="00127178"/>
    <w:rsid w:val="00127F7D"/>
    <w:rsid w:val="00130470"/>
    <w:rsid w:val="0013216D"/>
    <w:rsid w:val="00135067"/>
    <w:rsid w:val="001402A3"/>
    <w:rsid w:val="001503D4"/>
    <w:rsid w:val="00152479"/>
    <w:rsid w:val="001543C3"/>
    <w:rsid w:val="0015503C"/>
    <w:rsid w:val="00161FDD"/>
    <w:rsid w:val="00162B92"/>
    <w:rsid w:val="00164B92"/>
    <w:rsid w:val="00166BCF"/>
    <w:rsid w:val="00170259"/>
    <w:rsid w:val="00171854"/>
    <w:rsid w:val="00171CC7"/>
    <w:rsid w:val="00172308"/>
    <w:rsid w:val="00176006"/>
    <w:rsid w:val="001768EE"/>
    <w:rsid w:val="001803CC"/>
    <w:rsid w:val="00180AD9"/>
    <w:rsid w:val="001911C2"/>
    <w:rsid w:val="00195103"/>
    <w:rsid w:val="001A357F"/>
    <w:rsid w:val="001B7751"/>
    <w:rsid w:val="001D6D21"/>
    <w:rsid w:val="001F370C"/>
    <w:rsid w:val="001F5B95"/>
    <w:rsid w:val="001F7D7D"/>
    <w:rsid w:val="00203C73"/>
    <w:rsid w:val="002051B5"/>
    <w:rsid w:val="0020656D"/>
    <w:rsid w:val="002142E2"/>
    <w:rsid w:val="00216424"/>
    <w:rsid w:val="002170F1"/>
    <w:rsid w:val="00222D8F"/>
    <w:rsid w:val="002233BF"/>
    <w:rsid w:val="00230156"/>
    <w:rsid w:val="00230511"/>
    <w:rsid w:val="00233B8B"/>
    <w:rsid w:val="00235C0B"/>
    <w:rsid w:val="00236179"/>
    <w:rsid w:val="0024652F"/>
    <w:rsid w:val="00247F68"/>
    <w:rsid w:val="002524DF"/>
    <w:rsid w:val="00254F2D"/>
    <w:rsid w:val="00263B1E"/>
    <w:rsid w:val="002658D3"/>
    <w:rsid w:val="00271413"/>
    <w:rsid w:val="00273183"/>
    <w:rsid w:val="00273FED"/>
    <w:rsid w:val="00274902"/>
    <w:rsid w:val="0028078F"/>
    <w:rsid w:val="002A1071"/>
    <w:rsid w:val="002A1506"/>
    <w:rsid w:val="002A5E6D"/>
    <w:rsid w:val="002B0D9B"/>
    <w:rsid w:val="002B1FAC"/>
    <w:rsid w:val="002B47B1"/>
    <w:rsid w:val="002C3AB4"/>
    <w:rsid w:val="002D2026"/>
    <w:rsid w:val="002D64D2"/>
    <w:rsid w:val="002E7B84"/>
    <w:rsid w:val="002F60CE"/>
    <w:rsid w:val="002F7633"/>
    <w:rsid w:val="003014D5"/>
    <w:rsid w:val="00301B6B"/>
    <w:rsid w:val="00302963"/>
    <w:rsid w:val="00303903"/>
    <w:rsid w:val="003056FC"/>
    <w:rsid w:val="00306C4E"/>
    <w:rsid w:val="00311F47"/>
    <w:rsid w:val="003160CD"/>
    <w:rsid w:val="00320092"/>
    <w:rsid w:val="0032033A"/>
    <w:rsid w:val="00324032"/>
    <w:rsid w:val="00326F44"/>
    <w:rsid w:val="003318EF"/>
    <w:rsid w:val="00336D37"/>
    <w:rsid w:val="00336DA0"/>
    <w:rsid w:val="00343D70"/>
    <w:rsid w:val="0034749B"/>
    <w:rsid w:val="0035357A"/>
    <w:rsid w:val="00354F9D"/>
    <w:rsid w:val="003602A9"/>
    <w:rsid w:val="00361468"/>
    <w:rsid w:val="003756FE"/>
    <w:rsid w:val="00377D13"/>
    <w:rsid w:val="0038076E"/>
    <w:rsid w:val="00381E4B"/>
    <w:rsid w:val="0038392B"/>
    <w:rsid w:val="00390729"/>
    <w:rsid w:val="00394DB6"/>
    <w:rsid w:val="00395312"/>
    <w:rsid w:val="003959C8"/>
    <w:rsid w:val="00397A94"/>
    <w:rsid w:val="003A0B34"/>
    <w:rsid w:val="003A0D96"/>
    <w:rsid w:val="003A1C1B"/>
    <w:rsid w:val="003A4396"/>
    <w:rsid w:val="003A67CF"/>
    <w:rsid w:val="003B2E57"/>
    <w:rsid w:val="003B6B48"/>
    <w:rsid w:val="003C1241"/>
    <w:rsid w:val="003C70E6"/>
    <w:rsid w:val="003D237E"/>
    <w:rsid w:val="003D380C"/>
    <w:rsid w:val="003D6A6F"/>
    <w:rsid w:val="003E2213"/>
    <w:rsid w:val="003F181C"/>
    <w:rsid w:val="003F7C22"/>
    <w:rsid w:val="00402D89"/>
    <w:rsid w:val="004056C8"/>
    <w:rsid w:val="004058E8"/>
    <w:rsid w:val="00406B86"/>
    <w:rsid w:val="004147DE"/>
    <w:rsid w:val="00417455"/>
    <w:rsid w:val="00420D93"/>
    <w:rsid w:val="00422BA5"/>
    <w:rsid w:val="004277A0"/>
    <w:rsid w:val="004431C4"/>
    <w:rsid w:val="004473E1"/>
    <w:rsid w:val="00450C1F"/>
    <w:rsid w:val="00451076"/>
    <w:rsid w:val="00451E6A"/>
    <w:rsid w:val="0045436A"/>
    <w:rsid w:val="00456761"/>
    <w:rsid w:val="004619E8"/>
    <w:rsid w:val="004636F3"/>
    <w:rsid w:val="00471E2B"/>
    <w:rsid w:val="00482B89"/>
    <w:rsid w:val="00485F99"/>
    <w:rsid w:val="004929CB"/>
    <w:rsid w:val="004A1389"/>
    <w:rsid w:val="004A5A7B"/>
    <w:rsid w:val="004A7A60"/>
    <w:rsid w:val="004B16E7"/>
    <w:rsid w:val="004B1CEC"/>
    <w:rsid w:val="004B4955"/>
    <w:rsid w:val="004B649B"/>
    <w:rsid w:val="004C3DCC"/>
    <w:rsid w:val="004D1F6C"/>
    <w:rsid w:val="004E5942"/>
    <w:rsid w:val="004E6EBC"/>
    <w:rsid w:val="004F62D0"/>
    <w:rsid w:val="004F649F"/>
    <w:rsid w:val="004F74C1"/>
    <w:rsid w:val="005113D1"/>
    <w:rsid w:val="00516692"/>
    <w:rsid w:val="00516C24"/>
    <w:rsid w:val="00517DDC"/>
    <w:rsid w:val="00517E06"/>
    <w:rsid w:val="0052441B"/>
    <w:rsid w:val="00524A47"/>
    <w:rsid w:val="00527020"/>
    <w:rsid w:val="00527068"/>
    <w:rsid w:val="005355CD"/>
    <w:rsid w:val="0053790B"/>
    <w:rsid w:val="0054585B"/>
    <w:rsid w:val="005500B6"/>
    <w:rsid w:val="0055197F"/>
    <w:rsid w:val="005555C6"/>
    <w:rsid w:val="00556814"/>
    <w:rsid w:val="005577DE"/>
    <w:rsid w:val="00593593"/>
    <w:rsid w:val="005A516D"/>
    <w:rsid w:val="005B070D"/>
    <w:rsid w:val="005B458D"/>
    <w:rsid w:val="005B4E80"/>
    <w:rsid w:val="005B6F0B"/>
    <w:rsid w:val="005C0384"/>
    <w:rsid w:val="005C47C6"/>
    <w:rsid w:val="005C65F4"/>
    <w:rsid w:val="005D579A"/>
    <w:rsid w:val="005E29D5"/>
    <w:rsid w:val="005E4400"/>
    <w:rsid w:val="005E578C"/>
    <w:rsid w:val="005F3958"/>
    <w:rsid w:val="005F4191"/>
    <w:rsid w:val="006045C4"/>
    <w:rsid w:val="00606961"/>
    <w:rsid w:val="006118A2"/>
    <w:rsid w:val="00621DF6"/>
    <w:rsid w:val="0062606E"/>
    <w:rsid w:val="00626444"/>
    <w:rsid w:val="00632155"/>
    <w:rsid w:val="00632F4E"/>
    <w:rsid w:val="00633AED"/>
    <w:rsid w:val="0064338E"/>
    <w:rsid w:val="00644BFB"/>
    <w:rsid w:val="00650CBE"/>
    <w:rsid w:val="00651758"/>
    <w:rsid w:val="00652AB8"/>
    <w:rsid w:val="006672EB"/>
    <w:rsid w:val="00667812"/>
    <w:rsid w:val="006708D5"/>
    <w:rsid w:val="00673939"/>
    <w:rsid w:val="00673FBF"/>
    <w:rsid w:val="0067453D"/>
    <w:rsid w:val="00674594"/>
    <w:rsid w:val="006754DF"/>
    <w:rsid w:val="00677E2F"/>
    <w:rsid w:val="00681ADF"/>
    <w:rsid w:val="006832F9"/>
    <w:rsid w:val="00684B45"/>
    <w:rsid w:val="00687076"/>
    <w:rsid w:val="00690B7B"/>
    <w:rsid w:val="00691BB7"/>
    <w:rsid w:val="00692B33"/>
    <w:rsid w:val="006930FA"/>
    <w:rsid w:val="006A53D6"/>
    <w:rsid w:val="006A742C"/>
    <w:rsid w:val="006B25A5"/>
    <w:rsid w:val="006B3940"/>
    <w:rsid w:val="006B691F"/>
    <w:rsid w:val="006C00EE"/>
    <w:rsid w:val="006C02F5"/>
    <w:rsid w:val="006C11F8"/>
    <w:rsid w:val="006C50A1"/>
    <w:rsid w:val="006C7FF4"/>
    <w:rsid w:val="006D78C8"/>
    <w:rsid w:val="006F071C"/>
    <w:rsid w:val="006F1275"/>
    <w:rsid w:val="006F4298"/>
    <w:rsid w:val="006F71BA"/>
    <w:rsid w:val="006F72AF"/>
    <w:rsid w:val="00704649"/>
    <w:rsid w:val="007169C1"/>
    <w:rsid w:val="00720262"/>
    <w:rsid w:val="00720CA4"/>
    <w:rsid w:val="00721881"/>
    <w:rsid w:val="0072209A"/>
    <w:rsid w:val="00722272"/>
    <w:rsid w:val="00724ED9"/>
    <w:rsid w:val="007252BD"/>
    <w:rsid w:val="00726B65"/>
    <w:rsid w:val="00733C4F"/>
    <w:rsid w:val="00736039"/>
    <w:rsid w:val="00746751"/>
    <w:rsid w:val="00746CE5"/>
    <w:rsid w:val="007527AD"/>
    <w:rsid w:val="00755B64"/>
    <w:rsid w:val="0076015B"/>
    <w:rsid w:val="00761B52"/>
    <w:rsid w:val="0076778A"/>
    <w:rsid w:val="00774B37"/>
    <w:rsid w:val="00776853"/>
    <w:rsid w:val="00781A80"/>
    <w:rsid w:val="00782DEF"/>
    <w:rsid w:val="00783955"/>
    <w:rsid w:val="007845B4"/>
    <w:rsid w:val="00790469"/>
    <w:rsid w:val="00791C35"/>
    <w:rsid w:val="00794301"/>
    <w:rsid w:val="00795F14"/>
    <w:rsid w:val="0079782C"/>
    <w:rsid w:val="007A5B14"/>
    <w:rsid w:val="007B4CC4"/>
    <w:rsid w:val="007B61B9"/>
    <w:rsid w:val="007C1460"/>
    <w:rsid w:val="007C3DFF"/>
    <w:rsid w:val="007C61B1"/>
    <w:rsid w:val="007C64A8"/>
    <w:rsid w:val="007D4078"/>
    <w:rsid w:val="007E14F8"/>
    <w:rsid w:val="007E4352"/>
    <w:rsid w:val="007E498C"/>
    <w:rsid w:val="007E72F9"/>
    <w:rsid w:val="007F18E1"/>
    <w:rsid w:val="007F1C25"/>
    <w:rsid w:val="007F2F6D"/>
    <w:rsid w:val="00800038"/>
    <w:rsid w:val="00801E09"/>
    <w:rsid w:val="00801ECC"/>
    <w:rsid w:val="008129BC"/>
    <w:rsid w:val="008155F6"/>
    <w:rsid w:val="0081630D"/>
    <w:rsid w:val="00817851"/>
    <w:rsid w:val="00825233"/>
    <w:rsid w:val="008354E0"/>
    <w:rsid w:val="00841F5F"/>
    <w:rsid w:val="008460E9"/>
    <w:rsid w:val="00847626"/>
    <w:rsid w:val="00851E86"/>
    <w:rsid w:val="0085490C"/>
    <w:rsid w:val="00854A3B"/>
    <w:rsid w:val="00855C71"/>
    <w:rsid w:val="00867D71"/>
    <w:rsid w:val="00871128"/>
    <w:rsid w:val="00873C4D"/>
    <w:rsid w:val="00890E86"/>
    <w:rsid w:val="0089754F"/>
    <w:rsid w:val="008A1105"/>
    <w:rsid w:val="008A18C7"/>
    <w:rsid w:val="008A5C23"/>
    <w:rsid w:val="008A5E6E"/>
    <w:rsid w:val="008B1EE5"/>
    <w:rsid w:val="008B4A7E"/>
    <w:rsid w:val="008B76BC"/>
    <w:rsid w:val="008C1910"/>
    <w:rsid w:val="008C6A49"/>
    <w:rsid w:val="008D0856"/>
    <w:rsid w:val="008D1EB7"/>
    <w:rsid w:val="008D2325"/>
    <w:rsid w:val="008D3275"/>
    <w:rsid w:val="008E1E11"/>
    <w:rsid w:val="008E41B5"/>
    <w:rsid w:val="008F0E8B"/>
    <w:rsid w:val="008F7449"/>
    <w:rsid w:val="00901AA4"/>
    <w:rsid w:val="0090373B"/>
    <w:rsid w:val="00906C8D"/>
    <w:rsid w:val="009100CD"/>
    <w:rsid w:val="00911379"/>
    <w:rsid w:val="00913FDF"/>
    <w:rsid w:val="0091435F"/>
    <w:rsid w:val="0091680D"/>
    <w:rsid w:val="0092031C"/>
    <w:rsid w:val="00921B72"/>
    <w:rsid w:val="00923871"/>
    <w:rsid w:val="009254B0"/>
    <w:rsid w:val="00925D89"/>
    <w:rsid w:val="00935EA9"/>
    <w:rsid w:val="00940C32"/>
    <w:rsid w:val="009444CB"/>
    <w:rsid w:val="00950EAF"/>
    <w:rsid w:val="00954562"/>
    <w:rsid w:val="009553DA"/>
    <w:rsid w:val="00963B5E"/>
    <w:rsid w:val="00964AB2"/>
    <w:rsid w:val="009812FB"/>
    <w:rsid w:val="00991149"/>
    <w:rsid w:val="00991AB9"/>
    <w:rsid w:val="009964D7"/>
    <w:rsid w:val="009A1EF2"/>
    <w:rsid w:val="009A4852"/>
    <w:rsid w:val="009A57FA"/>
    <w:rsid w:val="009A6EF3"/>
    <w:rsid w:val="009B2D92"/>
    <w:rsid w:val="009B611E"/>
    <w:rsid w:val="009C1229"/>
    <w:rsid w:val="009C24C0"/>
    <w:rsid w:val="009D1353"/>
    <w:rsid w:val="009D143E"/>
    <w:rsid w:val="009D3B1B"/>
    <w:rsid w:val="009D6010"/>
    <w:rsid w:val="009E69D1"/>
    <w:rsid w:val="009E7D0A"/>
    <w:rsid w:val="009F3B06"/>
    <w:rsid w:val="009F7185"/>
    <w:rsid w:val="00A004F4"/>
    <w:rsid w:val="00A018F3"/>
    <w:rsid w:val="00A054AF"/>
    <w:rsid w:val="00A067D1"/>
    <w:rsid w:val="00A174FE"/>
    <w:rsid w:val="00A2270C"/>
    <w:rsid w:val="00A22B0B"/>
    <w:rsid w:val="00A27D6F"/>
    <w:rsid w:val="00A30BCC"/>
    <w:rsid w:val="00A31297"/>
    <w:rsid w:val="00A32665"/>
    <w:rsid w:val="00A413BC"/>
    <w:rsid w:val="00A43835"/>
    <w:rsid w:val="00A44BB2"/>
    <w:rsid w:val="00A569FB"/>
    <w:rsid w:val="00A72EE7"/>
    <w:rsid w:val="00A7525F"/>
    <w:rsid w:val="00A769B8"/>
    <w:rsid w:val="00A91476"/>
    <w:rsid w:val="00A96097"/>
    <w:rsid w:val="00AA20FA"/>
    <w:rsid w:val="00AA4C50"/>
    <w:rsid w:val="00AC071C"/>
    <w:rsid w:val="00AC09AA"/>
    <w:rsid w:val="00AC37FE"/>
    <w:rsid w:val="00AC38AD"/>
    <w:rsid w:val="00AD1ED5"/>
    <w:rsid w:val="00AD45B2"/>
    <w:rsid w:val="00AD556E"/>
    <w:rsid w:val="00AD5CFE"/>
    <w:rsid w:val="00AE51E7"/>
    <w:rsid w:val="00AF2259"/>
    <w:rsid w:val="00AF2B49"/>
    <w:rsid w:val="00B00808"/>
    <w:rsid w:val="00B05D27"/>
    <w:rsid w:val="00B07677"/>
    <w:rsid w:val="00B10EA9"/>
    <w:rsid w:val="00B11F63"/>
    <w:rsid w:val="00B16F33"/>
    <w:rsid w:val="00B25907"/>
    <w:rsid w:val="00B32D7C"/>
    <w:rsid w:val="00B36E75"/>
    <w:rsid w:val="00B43088"/>
    <w:rsid w:val="00B45024"/>
    <w:rsid w:val="00B50DCA"/>
    <w:rsid w:val="00B56AE3"/>
    <w:rsid w:val="00B6202F"/>
    <w:rsid w:val="00B62090"/>
    <w:rsid w:val="00B64EEE"/>
    <w:rsid w:val="00B65E55"/>
    <w:rsid w:val="00B668C4"/>
    <w:rsid w:val="00B708E5"/>
    <w:rsid w:val="00B710DF"/>
    <w:rsid w:val="00B713E5"/>
    <w:rsid w:val="00B73607"/>
    <w:rsid w:val="00B75C96"/>
    <w:rsid w:val="00B86109"/>
    <w:rsid w:val="00B965B1"/>
    <w:rsid w:val="00B97882"/>
    <w:rsid w:val="00B97D47"/>
    <w:rsid w:val="00BA7864"/>
    <w:rsid w:val="00BB5E6C"/>
    <w:rsid w:val="00BB617D"/>
    <w:rsid w:val="00BB6F36"/>
    <w:rsid w:val="00BB7D03"/>
    <w:rsid w:val="00BC1248"/>
    <w:rsid w:val="00BD46D8"/>
    <w:rsid w:val="00BD5549"/>
    <w:rsid w:val="00BD6661"/>
    <w:rsid w:val="00BE52DE"/>
    <w:rsid w:val="00BF2907"/>
    <w:rsid w:val="00BF32E2"/>
    <w:rsid w:val="00BF3E61"/>
    <w:rsid w:val="00BF4693"/>
    <w:rsid w:val="00BF6488"/>
    <w:rsid w:val="00C05B86"/>
    <w:rsid w:val="00C0636E"/>
    <w:rsid w:val="00C06553"/>
    <w:rsid w:val="00C07D54"/>
    <w:rsid w:val="00C12921"/>
    <w:rsid w:val="00C2204B"/>
    <w:rsid w:val="00C22E87"/>
    <w:rsid w:val="00C3466F"/>
    <w:rsid w:val="00C41AAC"/>
    <w:rsid w:val="00C4407D"/>
    <w:rsid w:val="00C473FE"/>
    <w:rsid w:val="00C47940"/>
    <w:rsid w:val="00C54B4E"/>
    <w:rsid w:val="00C564D9"/>
    <w:rsid w:val="00C57EFF"/>
    <w:rsid w:val="00C60223"/>
    <w:rsid w:val="00C60A13"/>
    <w:rsid w:val="00C616DB"/>
    <w:rsid w:val="00C64C0E"/>
    <w:rsid w:val="00C658A2"/>
    <w:rsid w:val="00C667C1"/>
    <w:rsid w:val="00C73D92"/>
    <w:rsid w:val="00C75F33"/>
    <w:rsid w:val="00C83F85"/>
    <w:rsid w:val="00C90CFB"/>
    <w:rsid w:val="00C95040"/>
    <w:rsid w:val="00C95A1F"/>
    <w:rsid w:val="00C96664"/>
    <w:rsid w:val="00C972A3"/>
    <w:rsid w:val="00C97558"/>
    <w:rsid w:val="00CA2992"/>
    <w:rsid w:val="00CB4393"/>
    <w:rsid w:val="00CC00A3"/>
    <w:rsid w:val="00CC4AA6"/>
    <w:rsid w:val="00CC7856"/>
    <w:rsid w:val="00CD1207"/>
    <w:rsid w:val="00CD5447"/>
    <w:rsid w:val="00CE0FA9"/>
    <w:rsid w:val="00CE1D51"/>
    <w:rsid w:val="00CE244F"/>
    <w:rsid w:val="00CE33D0"/>
    <w:rsid w:val="00CE652F"/>
    <w:rsid w:val="00CE6DC0"/>
    <w:rsid w:val="00CF030F"/>
    <w:rsid w:val="00CF486D"/>
    <w:rsid w:val="00CF48D8"/>
    <w:rsid w:val="00D03039"/>
    <w:rsid w:val="00D041BF"/>
    <w:rsid w:val="00D0666E"/>
    <w:rsid w:val="00D12615"/>
    <w:rsid w:val="00D128F6"/>
    <w:rsid w:val="00D15F4C"/>
    <w:rsid w:val="00D30FC7"/>
    <w:rsid w:val="00D40605"/>
    <w:rsid w:val="00D425C4"/>
    <w:rsid w:val="00D474E3"/>
    <w:rsid w:val="00D50663"/>
    <w:rsid w:val="00D54694"/>
    <w:rsid w:val="00D568B0"/>
    <w:rsid w:val="00D6446E"/>
    <w:rsid w:val="00D664AB"/>
    <w:rsid w:val="00D71F42"/>
    <w:rsid w:val="00D73E39"/>
    <w:rsid w:val="00D85B68"/>
    <w:rsid w:val="00D90540"/>
    <w:rsid w:val="00D93D24"/>
    <w:rsid w:val="00DA0AB5"/>
    <w:rsid w:val="00DA585F"/>
    <w:rsid w:val="00DB507D"/>
    <w:rsid w:val="00DB5D15"/>
    <w:rsid w:val="00DC2A66"/>
    <w:rsid w:val="00DC40A8"/>
    <w:rsid w:val="00DC4D55"/>
    <w:rsid w:val="00DC53AA"/>
    <w:rsid w:val="00DC72C3"/>
    <w:rsid w:val="00DE7FF5"/>
    <w:rsid w:val="00DF2048"/>
    <w:rsid w:val="00DF2526"/>
    <w:rsid w:val="00E01864"/>
    <w:rsid w:val="00E02767"/>
    <w:rsid w:val="00E0374C"/>
    <w:rsid w:val="00E115E1"/>
    <w:rsid w:val="00E11D93"/>
    <w:rsid w:val="00E20785"/>
    <w:rsid w:val="00E22B86"/>
    <w:rsid w:val="00E25301"/>
    <w:rsid w:val="00E25DEF"/>
    <w:rsid w:val="00E308A5"/>
    <w:rsid w:val="00E31AD9"/>
    <w:rsid w:val="00E323DE"/>
    <w:rsid w:val="00E348DD"/>
    <w:rsid w:val="00E4327B"/>
    <w:rsid w:val="00E43E61"/>
    <w:rsid w:val="00E567E8"/>
    <w:rsid w:val="00E56B3C"/>
    <w:rsid w:val="00E66CF0"/>
    <w:rsid w:val="00E72046"/>
    <w:rsid w:val="00E72D28"/>
    <w:rsid w:val="00E73400"/>
    <w:rsid w:val="00E755EA"/>
    <w:rsid w:val="00E836A2"/>
    <w:rsid w:val="00E851B8"/>
    <w:rsid w:val="00E85C65"/>
    <w:rsid w:val="00E86CDB"/>
    <w:rsid w:val="00E90F92"/>
    <w:rsid w:val="00E90FBE"/>
    <w:rsid w:val="00E922EF"/>
    <w:rsid w:val="00EA2BB8"/>
    <w:rsid w:val="00EA2F69"/>
    <w:rsid w:val="00EA7730"/>
    <w:rsid w:val="00EB2F12"/>
    <w:rsid w:val="00EB302A"/>
    <w:rsid w:val="00ED2AF4"/>
    <w:rsid w:val="00ED3F3D"/>
    <w:rsid w:val="00ED698D"/>
    <w:rsid w:val="00EE3266"/>
    <w:rsid w:val="00EE3FBA"/>
    <w:rsid w:val="00EE6260"/>
    <w:rsid w:val="00EF66B3"/>
    <w:rsid w:val="00F05289"/>
    <w:rsid w:val="00F125C3"/>
    <w:rsid w:val="00F272F0"/>
    <w:rsid w:val="00F308ED"/>
    <w:rsid w:val="00F361C1"/>
    <w:rsid w:val="00F46C2F"/>
    <w:rsid w:val="00F47FAE"/>
    <w:rsid w:val="00F521E1"/>
    <w:rsid w:val="00F5449C"/>
    <w:rsid w:val="00F563F7"/>
    <w:rsid w:val="00F60944"/>
    <w:rsid w:val="00F60C4B"/>
    <w:rsid w:val="00F6127B"/>
    <w:rsid w:val="00F65FF6"/>
    <w:rsid w:val="00F860B6"/>
    <w:rsid w:val="00FA6711"/>
    <w:rsid w:val="00FB7407"/>
    <w:rsid w:val="00FC1B77"/>
    <w:rsid w:val="00FC3A72"/>
    <w:rsid w:val="00FC40FA"/>
    <w:rsid w:val="00FC427E"/>
    <w:rsid w:val="00FD5217"/>
    <w:rsid w:val="00FD7067"/>
    <w:rsid w:val="00FE2D04"/>
    <w:rsid w:val="00FE40AC"/>
    <w:rsid w:val="00FE78D4"/>
    <w:rsid w:val="00FF5B7E"/>
    <w:rsid w:val="00FF760C"/>
    <w:rsid w:val="00FF7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l-GR" w:eastAsia="el-GR" w:bidi="el-G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iPriority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014D5"/>
    <w:pPr>
      <w:widowControl w:val="0"/>
    </w:pPr>
    <w:rPr>
      <w:rFonts w:ascii="Segoe UI" w:eastAsia="Segoe UI" w:hAnsi="Segoe UI" w:cs="Segoe UI"/>
      <w:color w:val="000000"/>
      <w:sz w:val="24"/>
      <w:szCs w:val="24"/>
    </w:rPr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uiPriority w:val="99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table" w:styleId="af4">
    <w:name w:val="Table Grid"/>
    <w:basedOn w:val="a1"/>
    <w:uiPriority w:val="59"/>
    <w:rsid w:val="003014D5"/>
    <w:pPr>
      <w:widowControl w:val="0"/>
    </w:pPr>
    <w:rPr>
      <w:rFonts w:ascii="Segoe UI" w:eastAsia="Segoe UI" w:hAnsi="Segoe UI" w:cs="Segoe U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"/>
    <w:link w:val="Char3"/>
    <w:unhideWhenUsed/>
    <w:rsid w:val="0045436A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5"/>
    <w:rsid w:val="0045436A"/>
    <w:rPr>
      <w:rFonts w:ascii="Tahoma" w:eastAsia="Segoe UI" w:hAnsi="Tahoma" w:cs="Tahoma"/>
      <w:color w:val="000000"/>
      <w:sz w:val="16"/>
      <w:szCs w:val="16"/>
    </w:rPr>
  </w:style>
  <w:style w:type="paragraph" w:styleId="13">
    <w:name w:val="toc 1"/>
    <w:basedOn w:val="a"/>
    <w:next w:val="a"/>
    <w:uiPriority w:val="39"/>
    <w:rsid w:val="00CE1D51"/>
    <w:pPr>
      <w:widowControl/>
      <w:suppressAutoHyphens/>
      <w:spacing w:before="120" w:after="120"/>
    </w:pPr>
    <w:rPr>
      <w:rFonts w:ascii="Calibri" w:eastAsia="Times New Roman" w:hAnsi="Calibri" w:cs="Calibri"/>
      <w:b/>
      <w:bCs/>
      <w:caps/>
      <w:color w:val="auto"/>
      <w:sz w:val="20"/>
      <w:szCs w:val="20"/>
      <w:lang w:val="en-GB" w:eastAsia="zh-CN" w:bidi="ar-SA"/>
    </w:rPr>
  </w:style>
  <w:style w:type="paragraph" w:styleId="20">
    <w:name w:val="toc 2"/>
    <w:basedOn w:val="a"/>
    <w:next w:val="a"/>
    <w:uiPriority w:val="39"/>
    <w:rsid w:val="00CE1D51"/>
    <w:pPr>
      <w:widowControl/>
      <w:suppressAutoHyphens/>
      <w:ind w:left="220"/>
    </w:pPr>
    <w:rPr>
      <w:rFonts w:ascii="Calibri" w:eastAsia="Times New Roman" w:hAnsi="Calibri" w:cs="Calibri"/>
      <w:smallCaps/>
      <w:color w:val="auto"/>
      <w:sz w:val="20"/>
      <w:szCs w:val="20"/>
      <w:lang w:val="en-GB" w:eastAsia="zh-CN" w:bidi="ar-SA"/>
    </w:rPr>
  </w:style>
  <w:style w:type="paragraph" w:styleId="30">
    <w:name w:val="toc 3"/>
    <w:basedOn w:val="a"/>
    <w:next w:val="a"/>
    <w:uiPriority w:val="39"/>
    <w:rsid w:val="00CE1D51"/>
    <w:pPr>
      <w:widowControl/>
      <w:suppressAutoHyphens/>
      <w:ind w:left="440"/>
    </w:pPr>
    <w:rPr>
      <w:rFonts w:ascii="Calibri" w:eastAsia="Times New Roman" w:hAnsi="Calibri" w:cs="Calibri"/>
      <w:i/>
      <w:iCs/>
      <w:color w:val="auto"/>
      <w:sz w:val="20"/>
      <w:szCs w:val="20"/>
      <w:lang w:val="en-GB" w:eastAsia="zh-CN" w:bidi="ar-SA"/>
    </w:rPr>
  </w:style>
  <w:style w:type="paragraph" w:styleId="40">
    <w:name w:val="toc 4"/>
    <w:basedOn w:val="a"/>
    <w:next w:val="a"/>
    <w:uiPriority w:val="39"/>
    <w:rsid w:val="00CE1D51"/>
    <w:pPr>
      <w:widowControl/>
      <w:suppressAutoHyphens/>
      <w:ind w:left="660"/>
    </w:pPr>
    <w:rPr>
      <w:rFonts w:ascii="Calibri" w:eastAsia="Times New Roman" w:hAnsi="Calibri" w:cs="Calibri"/>
      <w:color w:val="auto"/>
      <w:sz w:val="18"/>
      <w:szCs w:val="18"/>
      <w:lang w:val="en-GB" w:eastAsia="zh-CN" w:bidi="ar-SA"/>
    </w:rPr>
  </w:style>
  <w:style w:type="paragraph" w:customStyle="1" w:styleId="Contents">
    <w:name w:val="Contents"/>
    <w:basedOn w:val="1"/>
    <w:rsid w:val="00CE1D51"/>
    <w:pPr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uppressAutoHyphens/>
      <w:spacing w:before="320" w:after="160"/>
      <w:jc w:val="both"/>
    </w:pPr>
    <w:rPr>
      <w:rFonts w:ascii="Calibri" w:eastAsia="Times New Roman" w:hAnsi="Calibri" w:cs="Calibri"/>
      <w:color w:val="333399"/>
      <w:sz w:val="28"/>
      <w:szCs w:val="32"/>
      <w:lang w:eastAsia="zh-CN" w:bidi="ar-SA"/>
    </w:rPr>
  </w:style>
  <w:style w:type="paragraph" w:styleId="af6">
    <w:name w:val="footnote text"/>
    <w:basedOn w:val="a"/>
    <w:link w:val="Char4"/>
    <w:unhideWhenUsed/>
    <w:rsid w:val="000B3084"/>
    <w:rPr>
      <w:sz w:val="20"/>
      <w:szCs w:val="20"/>
    </w:rPr>
  </w:style>
  <w:style w:type="character" w:customStyle="1" w:styleId="Char4">
    <w:name w:val="Κείμενο υποσημείωσης Char"/>
    <w:basedOn w:val="a0"/>
    <w:link w:val="af6"/>
    <w:rsid w:val="000B3084"/>
    <w:rPr>
      <w:rFonts w:ascii="Segoe UI" w:eastAsia="Segoe UI" w:hAnsi="Segoe UI" w:cs="Segoe UI"/>
      <w:color w:val="000000"/>
    </w:rPr>
  </w:style>
  <w:style w:type="character" w:styleId="af7">
    <w:name w:val="footnote reference"/>
    <w:basedOn w:val="a0"/>
    <w:unhideWhenUsed/>
    <w:rsid w:val="000B3084"/>
    <w:rPr>
      <w:vertAlign w:val="superscript"/>
    </w:rPr>
  </w:style>
  <w:style w:type="character" w:customStyle="1" w:styleId="WW8Num14z1">
    <w:name w:val="WW8Num14z1"/>
    <w:rsid w:val="00A413BC"/>
  </w:style>
  <w:style w:type="paragraph" w:styleId="af8">
    <w:name w:val="header"/>
    <w:basedOn w:val="a"/>
    <w:link w:val="Char5"/>
    <w:unhideWhenUsed/>
    <w:rsid w:val="00394DB6"/>
    <w:pPr>
      <w:tabs>
        <w:tab w:val="center" w:pos="4153"/>
        <w:tab w:val="right" w:pos="8306"/>
      </w:tabs>
    </w:pPr>
  </w:style>
  <w:style w:type="character" w:customStyle="1" w:styleId="Char5">
    <w:name w:val="Κεφαλίδα Char"/>
    <w:basedOn w:val="a0"/>
    <w:link w:val="af8"/>
    <w:rsid w:val="00394DB6"/>
    <w:rPr>
      <w:rFonts w:ascii="Segoe UI" w:eastAsia="Segoe UI" w:hAnsi="Segoe UI" w:cs="Segoe UI"/>
      <w:color w:val="000000"/>
      <w:sz w:val="24"/>
      <w:szCs w:val="24"/>
    </w:rPr>
  </w:style>
  <w:style w:type="paragraph" w:styleId="af9">
    <w:name w:val="footer"/>
    <w:basedOn w:val="a"/>
    <w:link w:val="Char6"/>
    <w:unhideWhenUsed/>
    <w:rsid w:val="00394DB6"/>
    <w:pPr>
      <w:tabs>
        <w:tab w:val="center" w:pos="4153"/>
        <w:tab w:val="right" w:pos="8306"/>
      </w:tabs>
    </w:pPr>
  </w:style>
  <w:style w:type="character" w:customStyle="1" w:styleId="Char6">
    <w:name w:val="Υποσέλιδο Char"/>
    <w:basedOn w:val="a0"/>
    <w:link w:val="af9"/>
    <w:rsid w:val="00394DB6"/>
    <w:rPr>
      <w:rFonts w:ascii="Segoe UI" w:eastAsia="Segoe UI" w:hAnsi="Segoe UI" w:cs="Segoe UI"/>
      <w:color w:val="000000"/>
      <w:sz w:val="24"/>
      <w:szCs w:val="24"/>
    </w:rPr>
  </w:style>
  <w:style w:type="paragraph" w:customStyle="1" w:styleId="14">
    <w:name w:val="Υποσέλιδο1"/>
    <w:basedOn w:val="a"/>
    <w:rsid w:val="00394DB6"/>
    <w:pPr>
      <w:widowControl/>
      <w:tabs>
        <w:tab w:val="center" w:pos="4153"/>
        <w:tab w:val="right" w:pos="8306"/>
      </w:tabs>
      <w:suppressAutoHyphens/>
    </w:pPr>
    <w:rPr>
      <w:rFonts w:ascii="Times New Roman" w:eastAsia="Times New Roman" w:hAnsi="Times New Roman" w:cs="Times New Roman"/>
      <w:color w:val="auto"/>
      <w:lang w:eastAsia="ar-SA" w:bidi="ar-SA"/>
    </w:rPr>
  </w:style>
  <w:style w:type="numbering" w:customStyle="1" w:styleId="15">
    <w:name w:val="Χωρίς λίστα1"/>
    <w:next w:val="a2"/>
    <w:uiPriority w:val="99"/>
    <w:semiHidden/>
    <w:unhideWhenUsed/>
    <w:rsid w:val="00171CC7"/>
  </w:style>
  <w:style w:type="character" w:customStyle="1" w:styleId="WW8Num7z4">
    <w:name w:val="WW8Num7z4"/>
    <w:rsid w:val="00171CC7"/>
  </w:style>
  <w:style w:type="character" w:customStyle="1" w:styleId="WW8Num7z5">
    <w:name w:val="WW8Num7z5"/>
    <w:rsid w:val="00171CC7"/>
  </w:style>
  <w:style w:type="character" w:customStyle="1" w:styleId="WW8Num7z6">
    <w:name w:val="WW8Num7z6"/>
    <w:rsid w:val="00171CC7"/>
  </w:style>
  <w:style w:type="character" w:customStyle="1" w:styleId="WW8Num7z7">
    <w:name w:val="WW8Num7z7"/>
    <w:rsid w:val="00171CC7"/>
  </w:style>
  <w:style w:type="character" w:customStyle="1" w:styleId="WW8Num7z8">
    <w:name w:val="WW8Num7z8"/>
    <w:rsid w:val="00171CC7"/>
  </w:style>
  <w:style w:type="character" w:customStyle="1" w:styleId="WW8Num8z0">
    <w:name w:val="WW8Num8z0"/>
    <w:rsid w:val="00171CC7"/>
    <w:rPr>
      <w:rFonts w:ascii="Symbol" w:hAnsi="Symbol" w:cs="OpenSymbol"/>
      <w:color w:val="5B9BD5"/>
    </w:rPr>
  </w:style>
  <w:style w:type="character" w:customStyle="1" w:styleId="WW8Num9z0">
    <w:name w:val="WW8Num9z0"/>
    <w:rsid w:val="00171CC7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1">
    <w:name w:val="WW8Num10z1"/>
    <w:rsid w:val="00171CC7"/>
  </w:style>
  <w:style w:type="character" w:customStyle="1" w:styleId="WW8Num10z2">
    <w:name w:val="WW8Num10z2"/>
    <w:rsid w:val="00171CC7"/>
  </w:style>
  <w:style w:type="character" w:customStyle="1" w:styleId="WW8Num10z3">
    <w:name w:val="WW8Num10z3"/>
    <w:rsid w:val="00171CC7"/>
  </w:style>
  <w:style w:type="character" w:customStyle="1" w:styleId="WW8Num10z4">
    <w:name w:val="WW8Num10z4"/>
    <w:rsid w:val="00171CC7"/>
  </w:style>
  <w:style w:type="character" w:customStyle="1" w:styleId="WW8Num10z5">
    <w:name w:val="WW8Num10z5"/>
    <w:rsid w:val="00171CC7"/>
  </w:style>
  <w:style w:type="character" w:customStyle="1" w:styleId="WW8Num10z6">
    <w:name w:val="WW8Num10z6"/>
    <w:rsid w:val="00171CC7"/>
  </w:style>
  <w:style w:type="character" w:customStyle="1" w:styleId="WW8Num10z7">
    <w:name w:val="WW8Num10z7"/>
    <w:rsid w:val="00171CC7"/>
  </w:style>
  <w:style w:type="character" w:customStyle="1" w:styleId="WW8Num10z8">
    <w:name w:val="WW8Num10z8"/>
    <w:rsid w:val="00171CC7"/>
  </w:style>
  <w:style w:type="character" w:customStyle="1" w:styleId="WW8Num11z0">
    <w:name w:val="WW8Num11z0"/>
    <w:rsid w:val="00171CC7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171CC7"/>
    <w:rPr>
      <w:rFonts w:ascii="Courier New" w:hAnsi="Courier New" w:cs="Courier New" w:hint="default"/>
    </w:rPr>
  </w:style>
  <w:style w:type="character" w:customStyle="1" w:styleId="WW8Num11z2">
    <w:name w:val="WW8Num11z2"/>
    <w:rsid w:val="00171CC7"/>
    <w:rPr>
      <w:rFonts w:ascii="Wingdings" w:hAnsi="Wingdings" w:cs="Wingdings" w:hint="default"/>
    </w:rPr>
  </w:style>
  <w:style w:type="character" w:customStyle="1" w:styleId="WW-DefaultParagraphFont">
    <w:name w:val="WW-Default Paragraph Font"/>
    <w:rsid w:val="00171CC7"/>
  </w:style>
  <w:style w:type="character" w:customStyle="1" w:styleId="WW8Num8z1">
    <w:name w:val="WW8Num8z1"/>
    <w:rsid w:val="00171CC7"/>
    <w:rPr>
      <w:rFonts w:eastAsia="Calibri"/>
      <w:lang w:val="el-GR"/>
    </w:rPr>
  </w:style>
  <w:style w:type="character" w:customStyle="1" w:styleId="WW8Num8z2">
    <w:name w:val="WW8Num8z2"/>
    <w:rsid w:val="00171CC7"/>
  </w:style>
  <w:style w:type="character" w:customStyle="1" w:styleId="WW8Num8z3">
    <w:name w:val="WW8Num8z3"/>
    <w:rsid w:val="00171CC7"/>
  </w:style>
  <w:style w:type="character" w:customStyle="1" w:styleId="WW8Num8z4">
    <w:name w:val="WW8Num8z4"/>
    <w:rsid w:val="00171CC7"/>
  </w:style>
  <w:style w:type="character" w:customStyle="1" w:styleId="WW8Num8z5">
    <w:name w:val="WW8Num8z5"/>
    <w:rsid w:val="00171CC7"/>
  </w:style>
  <w:style w:type="character" w:customStyle="1" w:styleId="WW8Num8z6">
    <w:name w:val="WW8Num8z6"/>
    <w:rsid w:val="00171CC7"/>
  </w:style>
  <w:style w:type="character" w:customStyle="1" w:styleId="WW8Num8z7">
    <w:name w:val="WW8Num8z7"/>
    <w:rsid w:val="00171CC7"/>
  </w:style>
  <w:style w:type="character" w:customStyle="1" w:styleId="WW8Num8z8">
    <w:name w:val="WW8Num8z8"/>
    <w:rsid w:val="00171CC7"/>
  </w:style>
  <w:style w:type="character" w:customStyle="1" w:styleId="WW8Num11z3">
    <w:name w:val="WW8Num11z3"/>
    <w:rsid w:val="00171CC7"/>
  </w:style>
  <w:style w:type="character" w:customStyle="1" w:styleId="WW8Num11z4">
    <w:name w:val="WW8Num11z4"/>
    <w:rsid w:val="00171CC7"/>
  </w:style>
  <w:style w:type="character" w:customStyle="1" w:styleId="WW8Num11z5">
    <w:name w:val="WW8Num11z5"/>
    <w:rsid w:val="00171CC7"/>
  </w:style>
  <w:style w:type="character" w:customStyle="1" w:styleId="WW8Num11z6">
    <w:name w:val="WW8Num11z6"/>
    <w:rsid w:val="00171CC7"/>
  </w:style>
  <w:style w:type="character" w:customStyle="1" w:styleId="WW8Num11z7">
    <w:name w:val="WW8Num11z7"/>
    <w:rsid w:val="00171CC7"/>
  </w:style>
  <w:style w:type="character" w:customStyle="1" w:styleId="WW8Num11z8">
    <w:name w:val="WW8Num11z8"/>
    <w:rsid w:val="00171CC7"/>
  </w:style>
  <w:style w:type="character" w:customStyle="1" w:styleId="WW-DefaultParagraphFont1">
    <w:name w:val="WW-Default Paragraph Font1"/>
    <w:rsid w:val="00171CC7"/>
  </w:style>
  <w:style w:type="character" w:customStyle="1" w:styleId="41">
    <w:name w:val="Προεπιλεγμένη γραμματοσειρά4"/>
    <w:rsid w:val="00171CC7"/>
  </w:style>
  <w:style w:type="character" w:customStyle="1" w:styleId="WW8Num2z1">
    <w:name w:val="WW8Num2z1"/>
    <w:rsid w:val="00171CC7"/>
  </w:style>
  <w:style w:type="character" w:customStyle="1" w:styleId="WW8Num2z2">
    <w:name w:val="WW8Num2z2"/>
    <w:rsid w:val="00171CC7"/>
  </w:style>
  <w:style w:type="character" w:customStyle="1" w:styleId="WW8Num2z3">
    <w:name w:val="WW8Num2z3"/>
    <w:rsid w:val="00171CC7"/>
  </w:style>
  <w:style w:type="character" w:customStyle="1" w:styleId="WW8Num2z4">
    <w:name w:val="WW8Num2z4"/>
    <w:rsid w:val="00171CC7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171CC7"/>
  </w:style>
  <w:style w:type="character" w:customStyle="1" w:styleId="WW8Num2z6">
    <w:name w:val="WW8Num2z6"/>
    <w:rsid w:val="00171CC7"/>
  </w:style>
  <w:style w:type="character" w:customStyle="1" w:styleId="WW8Num2z7">
    <w:name w:val="WW8Num2z7"/>
    <w:rsid w:val="00171CC7"/>
  </w:style>
  <w:style w:type="character" w:customStyle="1" w:styleId="WW8Num2z8">
    <w:name w:val="WW8Num2z8"/>
    <w:rsid w:val="00171CC7"/>
  </w:style>
  <w:style w:type="character" w:customStyle="1" w:styleId="WW8Num9z1">
    <w:name w:val="WW8Num9z1"/>
    <w:rsid w:val="00171CC7"/>
    <w:rPr>
      <w:rFonts w:eastAsia="Calibri"/>
      <w:lang w:val="el-GR"/>
    </w:rPr>
  </w:style>
  <w:style w:type="character" w:customStyle="1" w:styleId="WW8Num9z2">
    <w:name w:val="WW8Num9z2"/>
    <w:rsid w:val="00171CC7"/>
  </w:style>
  <w:style w:type="character" w:customStyle="1" w:styleId="WW8Num9z3">
    <w:name w:val="WW8Num9z3"/>
    <w:rsid w:val="00171CC7"/>
  </w:style>
  <w:style w:type="character" w:customStyle="1" w:styleId="WW8Num9z4">
    <w:name w:val="WW8Num9z4"/>
    <w:rsid w:val="00171CC7"/>
  </w:style>
  <w:style w:type="character" w:customStyle="1" w:styleId="WW8Num9z5">
    <w:name w:val="WW8Num9z5"/>
    <w:rsid w:val="00171CC7"/>
  </w:style>
  <w:style w:type="character" w:customStyle="1" w:styleId="WW8Num9z6">
    <w:name w:val="WW8Num9z6"/>
    <w:rsid w:val="00171CC7"/>
  </w:style>
  <w:style w:type="character" w:customStyle="1" w:styleId="WW8Num9z7">
    <w:name w:val="WW8Num9z7"/>
    <w:rsid w:val="00171CC7"/>
  </w:style>
  <w:style w:type="character" w:customStyle="1" w:styleId="WW8Num9z8">
    <w:name w:val="WW8Num9z8"/>
    <w:rsid w:val="00171CC7"/>
  </w:style>
  <w:style w:type="character" w:customStyle="1" w:styleId="WW-DefaultParagraphFont11">
    <w:name w:val="WW-Default Paragraph Font11"/>
    <w:rsid w:val="00171CC7"/>
  </w:style>
  <w:style w:type="character" w:customStyle="1" w:styleId="WW8Num12z0">
    <w:name w:val="WW8Num12z0"/>
    <w:rsid w:val="00171CC7"/>
    <w:rPr>
      <w:rFonts w:ascii="Symbol" w:hAnsi="Symbol" w:cs="Symbol"/>
    </w:rPr>
  </w:style>
  <w:style w:type="character" w:customStyle="1" w:styleId="WW8Num12z1">
    <w:name w:val="WW8Num12z1"/>
    <w:rsid w:val="00171CC7"/>
    <w:rPr>
      <w:rFonts w:ascii="Courier New" w:hAnsi="Courier New" w:cs="Courier New"/>
    </w:rPr>
  </w:style>
  <w:style w:type="character" w:customStyle="1" w:styleId="WW8Num12z2">
    <w:name w:val="WW8Num12z2"/>
    <w:rsid w:val="00171CC7"/>
    <w:rPr>
      <w:rFonts w:ascii="Wingdings" w:hAnsi="Wingdings" w:cs="Wingdings"/>
    </w:rPr>
  </w:style>
  <w:style w:type="character" w:customStyle="1" w:styleId="WW-DefaultParagraphFont111">
    <w:name w:val="WW-Default Paragraph Font111"/>
    <w:rsid w:val="00171CC7"/>
  </w:style>
  <w:style w:type="character" w:customStyle="1" w:styleId="WW-DefaultParagraphFont1111">
    <w:name w:val="WW-Default Paragraph Font1111"/>
    <w:rsid w:val="00171CC7"/>
  </w:style>
  <w:style w:type="character" w:customStyle="1" w:styleId="WW-DefaultParagraphFont11111">
    <w:name w:val="WW-Default Paragraph Font11111"/>
    <w:rsid w:val="00171CC7"/>
  </w:style>
  <w:style w:type="character" w:customStyle="1" w:styleId="32">
    <w:name w:val="Προεπιλεγμένη γραμματοσειρά3"/>
    <w:rsid w:val="00171CC7"/>
  </w:style>
  <w:style w:type="character" w:customStyle="1" w:styleId="WW-DefaultParagraphFont111111">
    <w:name w:val="WW-Default Paragraph Font111111"/>
    <w:rsid w:val="00171CC7"/>
  </w:style>
  <w:style w:type="character" w:customStyle="1" w:styleId="DefaultParagraphFont2">
    <w:name w:val="Default Paragraph Font2"/>
    <w:rsid w:val="00171CC7"/>
  </w:style>
  <w:style w:type="character" w:customStyle="1" w:styleId="WW8Num12z3">
    <w:name w:val="WW8Num12z3"/>
    <w:rsid w:val="00171CC7"/>
  </w:style>
  <w:style w:type="character" w:customStyle="1" w:styleId="WW8Num12z4">
    <w:name w:val="WW8Num12z4"/>
    <w:rsid w:val="00171CC7"/>
  </w:style>
  <w:style w:type="character" w:customStyle="1" w:styleId="WW8Num12z5">
    <w:name w:val="WW8Num12z5"/>
    <w:rsid w:val="00171CC7"/>
  </w:style>
  <w:style w:type="character" w:customStyle="1" w:styleId="WW8Num12z6">
    <w:name w:val="WW8Num12z6"/>
    <w:rsid w:val="00171CC7"/>
  </w:style>
  <w:style w:type="character" w:customStyle="1" w:styleId="WW8Num12z7">
    <w:name w:val="WW8Num12z7"/>
    <w:rsid w:val="00171CC7"/>
  </w:style>
  <w:style w:type="character" w:customStyle="1" w:styleId="WW8Num12z8">
    <w:name w:val="WW8Num12z8"/>
    <w:rsid w:val="00171CC7"/>
  </w:style>
  <w:style w:type="character" w:customStyle="1" w:styleId="WW8Num13z0">
    <w:name w:val="WW8Num13z0"/>
    <w:rsid w:val="00171CC7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171CC7"/>
  </w:style>
  <w:style w:type="character" w:customStyle="1" w:styleId="WW8Num13z1">
    <w:name w:val="WW8Num13z1"/>
    <w:rsid w:val="00171CC7"/>
    <w:rPr>
      <w:rFonts w:eastAsia="Calibri"/>
      <w:lang w:val="el-GR"/>
    </w:rPr>
  </w:style>
  <w:style w:type="character" w:customStyle="1" w:styleId="WW8Num13z2">
    <w:name w:val="WW8Num13z2"/>
    <w:rsid w:val="00171CC7"/>
  </w:style>
  <w:style w:type="character" w:customStyle="1" w:styleId="WW8Num13z3">
    <w:name w:val="WW8Num13z3"/>
    <w:rsid w:val="00171CC7"/>
  </w:style>
  <w:style w:type="character" w:customStyle="1" w:styleId="WW8Num13z4">
    <w:name w:val="WW8Num13z4"/>
    <w:rsid w:val="00171CC7"/>
  </w:style>
  <w:style w:type="character" w:customStyle="1" w:styleId="WW8Num13z5">
    <w:name w:val="WW8Num13z5"/>
    <w:rsid w:val="00171CC7"/>
  </w:style>
  <w:style w:type="character" w:customStyle="1" w:styleId="WW8Num13z6">
    <w:name w:val="WW8Num13z6"/>
    <w:rsid w:val="00171CC7"/>
  </w:style>
  <w:style w:type="character" w:customStyle="1" w:styleId="WW8Num13z7">
    <w:name w:val="WW8Num13z7"/>
    <w:rsid w:val="00171CC7"/>
  </w:style>
  <w:style w:type="character" w:customStyle="1" w:styleId="WW8Num13z8">
    <w:name w:val="WW8Num13z8"/>
    <w:rsid w:val="00171CC7"/>
  </w:style>
  <w:style w:type="character" w:customStyle="1" w:styleId="WW8Num14z0">
    <w:name w:val="WW8Num14z0"/>
    <w:rsid w:val="00171CC7"/>
    <w:rPr>
      <w:rFonts w:ascii="Symbol" w:hAnsi="Symbol" w:cs="OpenSymbol"/>
    </w:rPr>
  </w:style>
  <w:style w:type="character" w:customStyle="1" w:styleId="WW8Num14z2">
    <w:name w:val="WW8Num14z2"/>
    <w:rsid w:val="00171CC7"/>
  </w:style>
  <w:style w:type="character" w:customStyle="1" w:styleId="WW8Num14z3">
    <w:name w:val="WW8Num14z3"/>
    <w:rsid w:val="00171CC7"/>
  </w:style>
  <w:style w:type="character" w:customStyle="1" w:styleId="WW8Num14z4">
    <w:name w:val="WW8Num14z4"/>
    <w:rsid w:val="00171CC7"/>
  </w:style>
  <w:style w:type="character" w:customStyle="1" w:styleId="WW8Num14z5">
    <w:name w:val="WW8Num14z5"/>
    <w:rsid w:val="00171CC7"/>
  </w:style>
  <w:style w:type="character" w:customStyle="1" w:styleId="WW8Num14z6">
    <w:name w:val="WW8Num14z6"/>
    <w:rsid w:val="00171CC7"/>
  </w:style>
  <w:style w:type="character" w:customStyle="1" w:styleId="WW8Num14z7">
    <w:name w:val="WW8Num14z7"/>
    <w:rsid w:val="00171CC7"/>
  </w:style>
  <w:style w:type="character" w:customStyle="1" w:styleId="WW8Num14z8">
    <w:name w:val="WW8Num14z8"/>
    <w:rsid w:val="00171CC7"/>
  </w:style>
  <w:style w:type="character" w:customStyle="1" w:styleId="WW8Num15z2">
    <w:name w:val="WW8Num15z2"/>
    <w:rsid w:val="00171CC7"/>
  </w:style>
  <w:style w:type="character" w:customStyle="1" w:styleId="WW8Num15z4">
    <w:name w:val="WW8Num15z4"/>
    <w:rsid w:val="00171CC7"/>
  </w:style>
  <w:style w:type="character" w:customStyle="1" w:styleId="WW8Num15z5">
    <w:name w:val="WW8Num15z5"/>
    <w:rsid w:val="00171CC7"/>
  </w:style>
  <w:style w:type="character" w:customStyle="1" w:styleId="WW8Num15z6">
    <w:name w:val="WW8Num15z6"/>
    <w:rsid w:val="00171CC7"/>
  </w:style>
  <w:style w:type="character" w:customStyle="1" w:styleId="WW8Num15z7">
    <w:name w:val="WW8Num15z7"/>
    <w:rsid w:val="00171CC7"/>
  </w:style>
  <w:style w:type="character" w:customStyle="1" w:styleId="WW8Num15z8">
    <w:name w:val="WW8Num15z8"/>
    <w:rsid w:val="00171CC7"/>
  </w:style>
  <w:style w:type="character" w:customStyle="1" w:styleId="WW8Num16z1">
    <w:name w:val="WW8Num16z1"/>
    <w:rsid w:val="00171CC7"/>
  </w:style>
  <w:style w:type="character" w:customStyle="1" w:styleId="WW8Num16z2">
    <w:name w:val="WW8Num16z2"/>
    <w:rsid w:val="00171CC7"/>
  </w:style>
  <w:style w:type="character" w:customStyle="1" w:styleId="WW8Num16z3">
    <w:name w:val="WW8Num16z3"/>
    <w:rsid w:val="00171CC7"/>
  </w:style>
  <w:style w:type="character" w:customStyle="1" w:styleId="WW8Num16z4">
    <w:name w:val="WW8Num16z4"/>
    <w:rsid w:val="00171CC7"/>
  </w:style>
  <w:style w:type="character" w:customStyle="1" w:styleId="WW8Num16z5">
    <w:name w:val="WW8Num16z5"/>
    <w:rsid w:val="00171CC7"/>
  </w:style>
  <w:style w:type="character" w:customStyle="1" w:styleId="WW8Num16z6">
    <w:name w:val="WW8Num16z6"/>
    <w:rsid w:val="00171CC7"/>
  </w:style>
  <w:style w:type="character" w:customStyle="1" w:styleId="WW8Num16z7">
    <w:name w:val="WW8Num16z7"/>
    <w:rsid w:val="00171CC7"/>
  </w:style>
  <w:style w:type="character" w:customStyle="1" w:styleId="WW8Num16z8">
    <w:name w:val="WW8Num16z8"/>
    <w:rsid w:val="00171CC7"/>
  </w:style>
  <w:style w:type="character" w:customStyle="1" w:styleId="WW-DefaultParagraphFont11111111">
    <w:name w:val="WW-Default Paragraph Font11111111"/>
    <w:rsid w:val="00171CC7"/>
  </w:style>
  <w:style w:type="character" w:customStyle="1" w:styleId="WW-DefaultParagraphFont111111111">
    <w:name w:val="WW-Default Paragraph Font111111111"/>
    <w:rsid w:val="00171CC7"/>
  </w:style>
  <w:style w:type="character" w:customStyle="1" w:styleId="WW-DefaultParagraphFont1111111111">
    <w:name w:val="WW-Default Paragraph Font1111111111"/>
    <w:rsid w:val="00171CC7"/>
  </w:style>
  <w:style w:type="character" w:customStyle="1" w:styleId="WW-DefaultParagraphFont11111111111">
    <w:name w:val="WW-Default Paragraph Font11111111111"/>
    <w:rsid w:val="00171CC7"/>
  </w:style>
  <w:style w:type="character" w:customStyle="1" w:styleId="WW-DefaultParagraphFont111111111111">
    <w:name w:val="WW-Default Paragraph Font111111111111"/>
    <w:rsid w:val="00171CC7"/>
  </w:style>
  <w:style w:type="character" w:customStyle="1" w:styleId="WW8Num17z0">
    <w:name w:val="WW8Num17z0"/>
    <w:rsid w:val="00171CC7"/>
  </w:style>
  <w:style w:type="character" w:customStyle="1" w:styleId="WW8Num17z1">
    <w:name w:val="WW8Num17z1"/>
    <w:rsid w:val="00171CC7"/>
  </w:style>
  <w:style w:type="character" w:customStyle="1" w:styleId="WW8Num17z2">
    <w:name w:val="WW8Num17z2"/>
    <w:rsid w:val="00171CC7"/>
  </w:style>
  <w:style w:type="character" w:customStyle="1" w:styleId="WW8Num17z3">
    <w:name w:val="WW8Num17z3"/>
    <w:rsid w:val="00171CC7"/>
  </w:style>
  <w:style w:type="character" w:customStyle="1" w:styleId="WW8Num17z4">
    <w:name w:val="WW8Num17z4"/>
    <w:rsid w:val="00171CC7"/>
  </w:style>
  <w:style w:type="character" w:customStyle="1" w:styleId="WW8Num17z5">
    <w:name w:val="WW8Num17z5"/>
    <w:rsid w:val="00171CC7"/>
  </w:style>
  <w:style w:type="character" w:customStyle="1" w:styleId="WW8Num17z6">
    <w:name w:val="WW8Num17z6"/>
    <w:rsid w:val="00171CC7"/>
  </w:style>
  <w:style w:type="character" w:customStyle="1" w:styleId="WW8Num17z7">
    <w:name w:val="WW8Num17z7"/>
    <w:rsid w:val="00171CC7"/>
  </w:style>
  <w:style w:type="character" w:customStyle="1" w:styleId="WW8Num17z8">
    <w:name w:val="WW8Num17z8"/>
    <w:rsid w:val="00171CC7"/>
  </w:style>
  <w:style w:type="character" w:customStyle="1" w:styleId="WW8Num18z0">
    <w:name w:val="WW8Num18z0"/>
    <w:rsid w:val="00171CC7"/>
  </w:style>
  <w:style w:type="character" w:customStyle="1" w:styleId="WW8Num18z1">
    <w:name w:val="WW8Num18z1"/>
    <w:rsid w:val="00171CC7"/>
  </w:style>
  <w:style w:type="character" w:customStyle="1" w:styleId="WW8Num18z2">
    <w:name w:val="WW8Num18z2"/>
    <w:rsid w:val="00171CC7"/>
  </w:style>
  <w:style w:type="character" w:customStyle="1" w:styleId="WW8Num18z3">
    <w:name w:val="WW8Num18z3"/>
    <w:rsid w:val="00171CC7"/>
  </w:style>
  <w:style w:type="character" w:customStyle="1" w:styleId="WW8Num18z4">
    <w:name w:val="WW8Num18z4"/>
    <w:rsid w:val="00171CC7"/>
  </w:style>
  <w:style w:type="character" w:customStyle="1" w:styleId="WW8Num18z5">
    <w:name w:val="WW8Num18z5"/>
    <w:rsid w:val="00171CC7"/>
  </w:style>
  <w:style w:type="character" w:customStyle="1" w:styleId="WW8Num18z6">
    <w:name w:val="WW8Num18z6"/>
    <w:rsid w:val="00171CC7"/>
  </w:style>
  <w:style w:type="character" w:customStyle="1" w:styleId="WW8Num18z7">
    <w:name w:val="WW8Num18z7"/>
    <w:rsid w:val="00171CC7"/>
  </w:style>
  <w:style w:type="character" w:customStyle="1" w:styleId="WW8Num18z8">
    <w:name w:val="WW8Num18z8"/>
    <w:rsid w:val="00171CC7"/>
  </w:style>
  <w:style w:type="character" w:customStyle="1" w:styleId="WW8Num3z4">
    <w:name w:val="WW8Num3z4"/>
    <w:rsid w:val="00171CC7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171CC7"/>
  </w:style>
  <w:style w:type="character" w:customStyle="1" w:styleId="WW8Num3z6">
    <w:name w:val="WW8Num3z6"/>
    <w:rsid w:val="00171CC7"/>
  </w:style>
  <w:style w:type="character" w:customStyle="1" w:styleId="WW8Num3z7">
    <w:name w:val="WW8Num3z7"/>
    <w:rsid w:val="00171CC7"/>
  </w:style>
  <w:style w:type="character" w:customStyle="1" w:styleId="WW8Num3z8">
    <w:name w:val="WW8Num3z8"/>
    <w:rsid w:val="00171CC7"/>
  </w:style>
  <w:style w:type="character" w:customStyle="1" w:styleId="WW-DefaultParagraphFont1111111111111">
    <w:name w:val="WW-Default Paragraph Font1111111111111"/>
    <w:rsid w:val="00171CC7"/>
  </w:style>
  <w:style w:type="character" w:customStyle="1" w:styleId="WW-DefaultParagraphFont11111111111111">
    <w:name w:val="WW-Default Paragraph Font11111111111111"/>
    <w:rsid w:val="00171CC7"/>
  </w:style>
  <w:style w:type="character" w:customStyle="1" w:styleId="WW-DefaultParagraphFont111111111111111">
    <w:name w:val="WW-Default Paragraph Font111111111111111"/>
    <w:rsid w:val="00171CC7"/>
  </w:style>
  <w:style w:type="character" w:customStyle="1" w:styleId="WW-DefaultParagraphFont1111111111111111">
    <w:name w:val="WW-Default Paragraph Font1111111111111111"/>
    <w:rsid w:val="00171CC7"/>
  </w:style>
  <w:style w:type="character" w:customStyle="1" w:styleId="22">
    <w:name w:val="Προεπιλεγμένη γραμματοσειρά2"/>
    <w:rsid w:val="00171CC7"/>
  </w:style>
  <w:style w:type="character" w:customStyle="1" w:styleId="WW8Num19z0">
    <w:name w:val="WW8Num19z0"/>
    <w:rsid w:val="00171CC7"/>
    <w:rPr>
      <w:rFonts w:ascii="Calibri" w:hAnsi="Calibri" w:cs="Calibri"/>
    </w:rPr>
  </w:style>
  <w:style w:type="character" w:customStyle="1" w:styleId="WW8Num19z1">
    <w:name w:val="WW8Num19z1"/>
    <w:rsid w:val="00171CC7"/>
  </w:style>
  <w:style w:type="character" w:customStyle="1" w:styleId="WW-DefaultParagraphFont11111111111111111">
    <w:name w:val="WW-Default Paragraph Font11111111111111111"/>
    <w:rsid w:val="00171CC7"/>
  </w:style>
  <w:style w:type="character" w:customStyle="1" w:styleId="WW8Num19z2">
    <w:name w:val="WW8Num19z2"/>
    <w:rsid w:val="00171CC7"/>
  </w:style>
  <w:style w:type="character" w:customStyle="1" w:styleId="WW8Num19z3">
    <w:name w:val="WW8Num19z3"/>
    <w:rsid w:val="00171CC7"/>
  </w:style>
  <w:style w:type="character" w:customStyle="1" w:styleId="WW8Num19z4">
    <w:name w:val="WW8Num19z4"/>
    <w:rsid w:val="00171CC7"/>
  </w:style>
  <w:style w:type="character" w:customStyle="1" w:styleId="WW8Num19z5">
    <w:name w:val="WW8Num19z5"/>
    <w:rsid w:val="00171CC7"/>
  </w:style>
  <w:style w:type="character" w:customStyle="1" w:styleId="WW8Num19z6">
    <w:name w:val="WW8Num19z6"/>
    <w:rsid w:val="00171CC7"/>
  </w:style>
  <w:style w:type="character" w:customStyle="1" w:styleId="WW8Num19z7">
    <w:name w:val="WW8Num19z7"/>
    <w:rsid w:val="00171CC7"/>
  </w:style>
  <w:style w:type="character" w:customStyle="1" w:styleId="WW8Num19z8">
    <w:name w:val="WW8Num19z8"/>
    <w:rsid w:val="00171CC7"/>
  </w:style>
  <w:style w:type="character" w:customStyle="1" w:styleId="WW8Num20z4">
    <w:name w:val="WW8Num20z4"/>
    <w:rsid w:val="00171CC7"/>
  </w:style>
  <w:style w:type="character" w:customStyle="1" w:styleId="WW8Num20z5">
    <w:name w:val="WW8Num20z5"/>
    <w:rsid w:val="00171CC7"/>
  </w:style>
  <w:style w:type="character" w:customStyle="1" w:styleId="WW8Num20z6">
    <w:name w:val="WW8Num20z6"/>
    <w:rsid w:val="00171CC7"/>
  </w:style>
  <w:style w:type="character" w:customStyle="1" w:styleId="WW8Num20z7">
    <w:name w:val="WW8Num20z7"/>
    <w:rsid w:val="00171CC7"/>
  </w:style>
  <w:style w:type="character" w:customStyle="1" w:styleId="WW8Num20z8">
    <w:name w:val="WW8Num20z8"/>
    <w:rsid w:val="00171CC7"/>
  </w:style>
  <w:style w:type="character" w:customStyle="1" w:styleId="WW-DefaultParagraphFont111111111111111111">
    <w:name w:val="WW-Default Paragraph Font111111111111111111"/>
    <w:rsid w:val="00171CC7"/>
  </w:style>
  <w:style w:type="character" w:customStyle="1" w:styleId="WW-DefaultParagraphFont1111111111111111111">
    <w:name w:val="WW-Default Paragraph Font1111111111111111111"/>
    <w:rsid w:val="00171CC7"/>
  </w:style>
  <w:style w:type="character" w:customStyle="1" w:styleId="WW8Num21z3">
    <w:name w:val="WW8Num21z3"/>
    <w:rsid w:val="00171CC7"/>
    <w:rPr>
      <w:rFonts w:ascii="Symbol" w:hAnsi="Symbol" w:cs="Symbol"/>
    </w:rPr>
  </w:style>
  <w:style w:type="character" w:customStyle="1" w:styleId="WW8Num22z0">
    <w:name w:val="WW8Num22z0"/>
    <w:rsid w:val="00171CC7"/>
    <w:rPr>
      <w:rFonts w:ascii="Symbol" w:hAnsi="Symbol" w:cs="Symbol"/>
    </w:rPr>
  </w:style>
  <w:style w:type="character" w:customStyle="1" w:styleId="WW8Num22z1">
    <w:name w:val="WW8Num22z1"/>
    <w:rsid w:val="00171CC7"/>
    <w:rPr>
      <w:rFonts w:ascii="Courier New" w:hAnsi="Courier New" w:cs="Courier New"/>
    </w:rPr>
  </w:style>
  <w:style w:type="character" w:customStyle="1" w:styleId="WW8Num22z2">
    <w:name w:val="WW8Num22z2"/>
    <w:rsid w:val="00171CC7"/>
    <w:rPr>
      <w:rFonts w:ascii="Wingdings" w:hAnsi="Wingdings" w:cs="Wingdings"/>
    </w:rPr>
  </w:style>
  <w:style w:type="character" w:customStyle="1" w:styleId="WW8Num23z0">
    <w:name w:val="WW8Num23z0"/>
    <w:rsid w:val="00171CC7"/>
    <w:rPr>
      <w:rFonts w:ascii="Calibri" w:eastAsia="Times New Roman" w:hAnsi="Calibri" w:cs="Calibri"/>
    </w:rPr>
  </w:style>
  <w:style w:type="character" w:customStyle="1" w:styleId="WW8Num23z1">
    <w:name w:val="WW8Num23z1"/>
    <w:rsid w:val="00171CC7"/>
    <w:rPr>
      <w:rFonts w:ascii="Courier New" w:hAnsi="Courier New" w:cs="Courier New"/>
    </w:rPr>
  </w:style>
  <w:style w:type="character" w:customStyle="1" w:styleId="WW8Num23z2">
    <w:name w:val="WW8Num23z2"/>
    <w:rsid w:val="00171CC7"/>
    <w:rPr>
      <w:rFonts w:ascii="Wingdings" w:hAnsi="Wingdings" w:cs="Wingdings"/>
    </w:rPr>
  </w:style>
  <w:style w:type="character" w:customStyle="1" w:styleId="WW8Num23z3">
    <w:name w:val="WW8Num23z3"/>
    <w:rsid w:val="00171CC7"/>
    <w:rPr>
      <w:rFonts w:ascii="Symbol" w:hAnsi="Symbol" w:cs="Symbol"/>
    </w:rPr>
  </w:style>
  <w:style w:type="character" w:customStyle="1" w:styleId="WW8Num24z0">
    <w:name w:val="WW8Num24z0"/>
    <w:rsid w:val="00171CC7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171CC7"/>
    <w:rPr>
      <w:rFonts w:ascii="Courier New" w:hAnsi="Courier New" w:cs="Courier New"/>
    </w:rPr>
  </w:style>
  <w:style w:type="character" w:customStyle="1" w:styleId="WW8Num24z2">
    <w:name w:val="WW8Num24z2"/>
    <w:rsid w:val="00171CC7"/>
    <w:rPr>
      <w:rFonts w:ascii="Wingdings" w:hAnsi="Wingdings" w:cs="Wingdings"/>
    </w:rPr>
  </w:style>
  <w:style w:type="character" w:customStyle="1" w:styleId="WW8Num26z0">
    <w:name w:val="WW8Num26z0"/>
    <w:rsid w:val="00171CC7"/>
    <w:rPr>
      <w:rFonts w:ascii="Symbol" w:hAnsi="Symbol" w:cs="Symbol"/>
    </w:rPr>
  </w:style>
  <w:style w:type="character" w:customStyle="1" w:styleId="WW8Num26z1">
    <w:name w:val="WW8Num26z1"/>
    <w:rsid w:val="00171CC7"/>
    <w:rPr>
      <w:rFonts w:ascii="Courier New" w:hAnsi="Courier New" w:cs="Courier New"/>
    </w:rPr>
  </w:style>
  <w:style w:type="character" w:customStyle="1" w:styleId="WW8Num26z2">
    <w:name w:val="WW8Num26z2"/>
    <w:rsid w:val="00171CC7"/>
    <w:rPr>
      <w:rFonts w:ascii="Wingdings" w:hAnsi="Wingdings" w:cs="Wingdings"/>
    </w:rPr>
  </w:style>
  <w:style w:type="character" w:customStyle="1" w:styleId="WW8Num27z3">
    <w:name w:val="WW8Num27z3"/>
    <w:rsid w:val="00171CC7"/>
    <w:rPr>
      <w:rFonts w:ascii="Symbol" w:hAnsi="Symbol" w:cs="Symbol"/>
    </w:rPr>
  </w:style>
  <w:style w:type="character" w:customStyle="1" w:styleId="WW8Num28z0">
    <w:name w:val="WW8Num28z0"/>
    <w:rsid w:val="00171CC7"/>
    <w:rPr>
      <w:rFonts w:ascii="Symbol" w:hAnsi="Symbol" w:cs="Symbol"/>
    </w:rPr>
  </w:style>
  <w:style w:type="character" w:customStyle="1" w:styleId="WW8Num28z1">
    <w:name w:val="WW8Num28z1"/>
    <w:rsid w:val="00171CC7"/>
    <w:rPr>
      <w:rFonts w:ascii="Courier New" w:hAnsi="Courier New" w:cs="Courier New"/>
    </w:rPr>
  </w:style>
  <w:style w:type="character" w:customStyle="1" w:styleId="WW8Num28z2">
    <w:name w:val="WW8Num28z2"/>
    <w:rsid w:val="00171CC7"/>
    <w:rPr>
      <w:rFonts w:ascii="Wingdings" w:hAnsi="Wingdings" w:cs="Wingdings"/>
    </w:rPr>
  </w:style>
  <w:style w:type="character" w:customStyle="1" w:styleId="WW8Num29z3">
    <w:name w:val="WW8Num29z3"/>
    <w:rsid w:val="00171CC7"/>
    <w:rPr>
      <w:rFonts w:ascii="Symbol" w:hAnsi="Symbol" w:cs="Symbol"/>
    </w:rPr>
  </w:style>
  <w:style w:type="character" w:customStyle="1" w:styleId="WW8Num30z0">
    <w:name w:val="WW8Num30z0"/>
    <w:rsid w:val="00171CC7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171CC7"/>
    <w:rPr>
      <w:rFonts w:ascii="Courier New" w:hAnsi="Courier New" w:cs="Courier New"/>
    </w:rPr>
  </w:style>
  <w:style w:type="character" w:customStyle="1" w:styleId="WW8Num30z2">
    <w:name w:val="WW8Num30z2"/>
    <w:rsid w:val="00171CC7"/>
    <w:rPr>
      <w:rFonts w:ascii="Wingdings" w:hAnsi="Wingdings" w:cs="Wingdings"/>
    </w:rPr>
  </w:style>
  <w:style w:type="character" w:customStyle="1" w:styleId="WW8Num31z0">
    <w:name w:val="WW8Num31z0"/>
    <w:rsid w:val="00171CC7"/>
    <w:rPr>
      <w:rFonts w:cs="Times New Roman"/>
    </w:rPr>
  </w:style>
  <w:style w:type="character" w:customStyle="1" w:styleId="WW8Num32z0">
    <w:name w:val="WW8Num32z0"/>
    <w:rsid w:val="00171CC7"/>
  </w:style>
  <w:style w:type="character" w:customStyle="1" w:styleId="WW8Num32z1">
    <w:name w:val="WW8Num32z1"/>
    <w:rsid w:val="00171CC7"/>
  </w:style>
  <w:style w:type="character" w:customStyle="1" w:styleId="WW8Num32z2">
    <w:name w:val="WW8Num32z2"/>
    <w:rsid w:val="00171CC7"/>
  </w:style>
  <w:style w:type="character" w:customStyle="1" w:styleId="WW8Num32z3">
    <w:name w:val="WW8Num32z3"/>
    <w:rsid w:val="00171CC7"/>
  </w:style>
  <w:style w:type="character" w:customStyle="1" w:styleId="WW8Num32z4">
    <w:name w:val="WW8Num32z4"/>
    <w:rsid w:val="00171CC7"/>
  </w:style>
  <w:style w:type="character" w:customStyle="1" w:styleId="WW8Num32z5">
    <w:name w:val="WW8Num32z5"/>
    <w:rsid w:val="00171CC7"/>
  </w:style>
  <w:style w:type="character" w:customStyle="1" w:styleId="WW8Num32z6">
    <w:name w:val="WW8Num32z6"/>
    <w:rsid w:val="00171CC7"/>
  </w:style>
  <w:style w:type="character" w:customStyle="1" w:styleId="WW8Num32z7">
    <w:name w:val="WW8Num32z7"/>
    <w:rsid w:val="00171CC7"/>
  </w:style>
  <w:style w:type="character" w:customStyle="1" w:styleId="WW8Num32z8">
    <w:name w:val="WW8Num32z8"/>
    <w:rsid w:val="00171CC7"/>
  </w:style>
  <w:style w:type="character" w:customStyle="1" w:styleId="WW8Num33z0">
    <w:name w:val="WW8Num33z0"/>
    <w:rsid w:val="00171CC7"/>
    <w:rPr>
      <w:rFonts w:ascii="Symbol" w:eastAsia="Calibri" w:hAnsi="Symbol" w:cs="Symbol"/>
    </w:rPr>
  </w:style>
  <w:style w:type="character" w:customStyle="1" w:styleId="WW8Num33z1">
    <w:name w:val="WW8Num33z1"/>
    <w:rsid w:val="00171CC7"/>
    <w:rPr>
      <w:rFonts w:ascii="Courier New" w:hAnsi="Courier New" w:cs="Courier New"/>
    </w:rPr>
  </w:style>
  <w:style w:type="character" w:customStyle="1" w:styleId="WW8Num33z2">
    <w:name w:val="WW8Num33z2"/>
    <w:rsid w:val="00171CC7"/>
    <w:rPr>
      <w:rFonts w:ascii="Wingdings" w:hAnsi="Wingdings" w:cs="Wingdings"/>
    </w:rPr>
  </w:style>
  <w:style w:type="character" w:customStyle="1" w:styleId="WW8Num35z1">
    <w:name w:val="WW8Num35z1"/>
    <w:rsid w:val="00171CC7"/>
    <w:rPr>
      <w:rFonts w:ascii="Courier New" w:hAnsi="Courier New" w:cs="Courier New"/>
    </w:rPr>
  </w:style>
  <w:style w:type="character" w:customStyle="1" w:styleId="WW8Num35z2">
    <w:name w:val="WW8Num35z2"/>
    <w:rsid w:val="00171CC7"/>
    <w:rPr>
      <w:rFonts w:ascii="Wingdings" w:hAnsi="Wingdings" w:cs="Wingdings"/>
    </w:rPr>
  </w:style>
  <w:style w:type="character" w:customStyle="1" w:styleId="WW8Num35z3">
    <w:name w:val="WW8Num35z3"/>
    <w:rsid w:val="00171CC7"/>
    <w:rPr>
      <w:rFonts w:ascii="Symbol" w:hAnsi="Symbol" w:cs="Symbol"/>
    </w:rPr>
  </w:style>
  <w:style w:type="character" w:customStyle="1" w:styleId="WW8Num36z1">
    <w:name w:val="WW8Num36z1"/>
    <w:rsid w:val="00171CC7"/>
  </w:style>
  <w:style w:type="character" w:customStyle="1" w:styleId="WW8Num36z2">
    <w:name w:val="WW8Num36z2"/>
    <w:rsid w:val="00171CC7"/>
  </w:style>
  <w:style w:type="character" w:customStyle="1" w:styleId="WW8Num36z3">
    <w:name w:val="WW8Num36z3"/>
    <w:rsid w:val="00171CC7"/>
  </w:style>
  <w:style w:type="character" w:customStyle="1" w:styleId="WW8Num36z4">
    <w:name w:val="WW8Num36z4"/>
    <w:rsid w:val="00171CC7"/>
  </w:style>
  <w:style w:type="character" w:customStyle="1" w:styleId="WW8Num36z5">
    <w:name w:val="WW8Num36z5"/>
    <w:rsid w:val="00171CC7"/>
  </w:style>
  <w:style w:type="character" w:customStyle="1" w:styleId="WW8Num36z6">
    <w:name w:val="WW8Num36z6"/>
    <w:rsid w:val="00171CC7"/>
  </w:style>
  <w:style w:type="character" w:customStyle="1" w:styleId="WW8Num36z7">
    <w:name w:val="WW8Num36z7"/>
    <w:rsid w:val="00171CC7"/>
  </w:style>
  <w:style w:type="character" w:customStyle="1" w:styleId="WW8Num36z8">
    <w:name w:val="WW8Num36z8"/>
    <w:rsid w:val="00171CC7"/>
  </w:style>
  <w:style w:type="character" w:customStyle="1" w:styleId="WW8Num37z1">
    <w:name w:val="WW8Num37z1"/>
    <w:rsid w:val="00171CC7"/>
    <w:rPr>
      <w:rFonts w:ascii="Courier New" w:hAnsi="Courier New" w:cs="Courier New"/>
    </w:rPr>
  </w:style>
  <w:style w:type="character" w:customStyle="1" w:styleId="WW8Num37z2">
    <w:name w:val="WW8Num37z2"/>
    <w:rsid w:val="00171CC7"/>
    <w:rPr>
      <w:rFonts w:ascii="Wingdings" w:hAnsi="Wingdings" w:cs="Wingdings"/>
    </w:rPr>
  </w:style>
  <w:style w:type="character" w:customStyle="1" w:styleId="WW8Num37z3">
    <w:name w:val="WW8Num37z3"/>
    <w:rsid w:val="00171CC7"/>
    <w:rPr>
      <w:rFonts w:ascii="Symbol" w:hAnsi="Symbol" w:cs="Symbol"/>
    </w:rPr>
  </w:style>
  <w:style w:type="character" w:customStyle="1" w:styleId="WW8Num38z0">
    <w:name w:val="WW8Num38z0"/>
    <w:rsid w:val="00171CC7"/>
  </w:style>
  <w:style w:type="character" w:customStyle="1" w:styleId="WW8Num38z1">
    <w:name w:val="WW8Num38z1"/>
    <w:rsid w:val="00171CC7"/>
  </w:style>
  <w:style w:type="character" w:customStyle="1" w:styleId="WW8Num38z2">
    <w:name w:val="WW8Num38z2"/>
    <w:rsid w:val="00171CC7"/>
  </w:style>
  <w:style w:type="character" w:customStyle="1" w:styleId="WW8Num38z3">
    <w:name w:val="WW8Num38z3"/>
    <w:rsid w:val="00171CC7"/>
  </w:style>
  <w:style w:type="character" w:customStyle="1" w:styleId="WW8Num38z4">
    <w:name w:val="WW8Num38z4"/>
    <w:rsid w:val="00171CC7"/>
  </w:style>
  <w:style w:type="character" w:customStyle="1" w:styleId="WW8Num38z5">
    <w:name w:val="WW8Num38z5"/>
    <w:rsid w:val="00171CC7"/>
  </w:style>
  <w:style w:type="character" w:customStyle="1" w:styleId="WW8Num38z6">
    <w:name w:val="WW8Num38z6"/>
    <w:rsid w:val="00171CC7"/>
  </w:style>
  <w:style w:type="character" w:customStyle="1" w:styleId="WW8Num38z7">
    <w:name w:val="WW8Num38z7"/>
    <w:rsid w:val="00171CC7"/>
  </w:style>
  <w:style w:type="character" w:customStyle="1" w:styleId="WW8Num38z8">
    <w:name w:val="WW8Num38z8"/>
    <w:rsid w:val="00171CC7"/>
  </w:style>
  <w:style w:type="character" w:customStyle="1" w:styleId="WW-DefaultParagraphFont11111111111111111111">
    <w:name w:val="WW-Default Paragraph Font11111111111111111111"/>
    <w:rsid w:val="00171CC7"/>
  </w:style>
  <w:style w:type="character" w:customStyle="1" w:styleId="WW8Num29z4">
    <w:name w:val="WW8Num29z4"/>
    <w:rsid w:val="00171CC7"/>
  </w:style>
  <w:style w:type="character" w:customStyle="1" w:styleId="WW8Num29z5">
    <w:name w:val="WW8Num29z5"/>
    <w:rsid w:val="00171CC7"/>
  </w:style>
  <w:style w:type="character" w:customStyle="1" w:styleId="WW8Num29z6">
    <w:name w:val="WW8Num29z6"/>
    <w:rsid w:val="00171CC7"/>
  </w:style>
  <w:style w:type="character" w:customStyle="1" w:styleId="WW8Num29z7">
    <w:name w:val="WW8Num29z7"/>
    <w:rsid w:val="00171CC7"/>
  </w:style>
  <w:style w:type="character" w:customStyle="1" w:styleId="WW8Num29z8">
    <w:name w:val="WW8Num29z8"/>
    <w:rsid w:val="00171CC7"/>
  </w:style>
  <w:style w:type="character" w:customStyle="1" w:styleId="WW8Num30z3">
    <w:name w:val="WW8Num30z3"/>
    <w:rsid w:val="00171CC7"/>
    <w:rPr>
      <w:rFonts w:ascii="Symbol" w:hAnsi="Symbol" w:cs="Symbol"/>
    </w:rPr>
  </w:style>
  <w:style w:type="character" w:customStyle="1" w:styleId="WW8Num31z1">
    <w:name w:val="WW8Num31z1"/>
    <w:rsid w:val="00171CC7"/>
  </w:style>
  <w:style w:type="character" w:customStyle="1" w:styleId="WW8Num31z2">
    <w:name w:val="WW8Num31z2"/>
    <w:rsid w:val="00171CC7"/>
  </w:style>
  <w:style w:type="character" w:customStyle="1" w:styleId="WW8Num31z3">
    <w:name w:val="WW8Num31z3"/>
    <w:rsid w:val="00171CC7"/>
  </w:style>
  <w:style w:type="character" w:customStyle="1" w:styleId="WW8Num31z4">
    <w:name w:val="WW8Num31z4"/>
    <w:rsid w:val="00171CC7"/>
  </w:style>
  <w:style w:type="character" w:customStyle="1" w:styleId="WW8Num31z5">
    <w:name w:val="WW8Num31z5"/>
    <w:rsid w:val="00171CC7"/>
  </w:style>
  <w:style w:type="character" w:customStyle="1" w:styleId="WW8Num31z6">
    <w:name w:val="WW8Num31z6"/>
    <w:rsid w:val="00171CC7"/>
  </w:style>
  <w:style w:type="character" w:customStyle="1" w:styleId="WW8Num31z7">
    <w:name w:val="WW8Num31z7"/>
    <w:rsid w:val="00171CC7"/>
  </w:style>
  <w:style w:type="character" w:customStyle="1" w:styleId="WW8Num31z8">
    <w:name w:val="WW8Num31z8"/>
    <w:rsid w:val="00171CC7"/>
  </w:style>
  <w:style w:type="character" w:customStyle="1" w:styleId="WW8Num39z1">
    <w:name w:val="WW8Num39z1"/>
    <w:rsid w:val="00171CC7"/>
    <w:rPr>
      <w:rFonts w:ascii="Courier New" w:hAnsi="Courier New" w:cs="Courier New"/>
    </w:rPr>
  </w:style>
  <w:style w:type="character" w:customStyle="1" w:styleId="WW8Num39z2">
    <w:name w:val="WW8Num39z2"/>
    <w:rsid w:val="00171CC7"/>
    <w:rPr>
      <w:rFonts w:ascii="Wingdings" w:hAnsi="Wingdings" w:cs="Wingdings"/>
    </w:rPr>
  </w:style>
  <w:style w:type="character" w:customStyle="1" w:styleId="WW8Num39z3">
    <w:name w:val="WW8Num39z3"/>
    <w:rsid w:val="00171CC7"/>
    <w:rPr>
      <w:rFonts w:ascii="Symbol" w:hAnsi="Symbol" w:cs="Symbol"/>
    </w:rPr>
  </w:style>
  <w:style w:type="character" w:customStyle="1" w:styleId="WW8Num41z0">
    <w:name w:val="WW8Num41z0"/>
    <w:rsid w:val="00171CC7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171CC7"/>
    <w:rPr>
      <w:rFonts w:cs="Times New Roman"/>
    </w:rPr>
  </w:style>
  <w:style w:type="character" w:customStyle="1" w:styleId="WW8Num41z2">
    <w:name w:val="WW8Num41z2"/>
    <w:rsid w:val="00171CC7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171CC7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171CC7"/>
  </w:style>
  <w:style w:type="character" w:customStyle="1" w:styleId="Heading1Char">
    <w:name w:val="Heading 1 Char"/>
    <w:rsid w:val="00171CC7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171CC7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171CC7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171CC7"/>
    <w:rPr>
      <w:sz w:val="24"/>
      <w:szCs w:val="24"/>
      <w:lang w:val="en-GB"/>
    </w:rPr>
  </w:style>
  <w:style w:type="character" w:customStyle="1" w:styleId="FooterChar">
    <w:name w:val="Footer Char"/>
    <w:rsid w:val="00171CC7"/>
    <w:rPr>
      <w:rFonts w:eastAsia="MS Mincho" w:cs="Times New Roman"/>
      <w:sz w:val="24"/>
      <w:szCs w:val="24"/>
      <w:lang w:val="en-US" w:eastAsia="ja-JP"/>
    </w:rPr>
  </w:style>
  <w:style w:type="character" w:styleId="afa">
    <w:name w:val="annotation reference"/>
    <w:rsid w:val="00171CC7"/>
    <w:rPr>
      <w:sz w:val="16"/>
    </w:rPr>
  </w:style>
  <w:style w:type="character" w:customStyle="1" w:styleId="HeaderChar">
    <w:name w:val="Header Char"/>
    <w:rsid w:val="00171CC7"/>
    <w:rPr>
      <w:rFonts w:cs="Times New Roman"/>
      <w:sz w:val="24"/>
      <w:szCs w:val="24"/>
      <w:lang w:val="en-GB"/>
    </w:rPr>
  </w:style>
  <w:style w:type="character" w:styleId="afb">
    <w:name w:val="page number"/>
    <w:rsid w:val="00171CC7"/>
    <w:rPr>
      <w:rFonts w:cs="Times New Roman"/>
    </w:rPr>
  </w:style>
  <w:style w:type="character" w:customStyle="1" w:styleId="BalloonTextChar">
    <w:name w:val="Balloon Text Char"/>
    <w:rsid w:val="00171CC7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171CC7"/>
    <w:rPr>
      <w:rFonts w:cs="Times New Roman"/>
      <w:lang w:val="en-GB"/>
    </w:rPr>
  </w:style>
  <w:style w:type="character" w:customStyle="1" w:styleId="CommentSubjectChar">
    <w:name w:val="Comment Subject Char"/>
    <w:rsid w:val="00171CC7"/>
    <w:rPr>
      <w:rFonts w:cs="Times New Roman"/>
      <w:b/>
      <w:bCs/>
      <w:lang w:val="en-GB"/>
    </w:rPr>
  </w:style>
  <w:style w:type="character" w:customStyle="1" w:styleId="BodyTextChar">
    <w:name w:val="Body Text Char"/>
    <w:rsid w:val="00171CC7"/>
    <w:rPr>
      <w:rFonts w:cs="Times New Roman"/>
      <w:sz w:val="24"/>
      <w:szCs w:val="24"/>
      <w:lang w:val="en-GB"/>
    </w:rPr>
  </w:style>
  <w:style w:type="character" w:styleId="afc">
    <w:name w:val="Placeholder Text"/>
    <w:rsid w:val="00171CC7"/>
    <w:rPr>
      <w:rFonts w:cs="Times New Roman"/>
      <w:color w:val="808080"/>
    </w:rPr>
  </w:style>
  <w:style w:type="character" w:customStyle="1" w:styleId="afd">
    <w:name w:val="Χαρακτήρες υποσημείωσης"/>
    <w:rsid w:val="00171CC7"/>
    <w:rPr>
      <w:rFonts w:cs="Times New Roman"/>
      <w:vertAlign w:val="superscript"/>
    </w:rPr>
  </w:style>
  <w:style w:type="character" w:customStyle="1" w:styleId="FootnoteTextChar">
    <w:name w:val="Footnote Text Char"/>
    <w:rsid w:val="00171CC7"/>
    <w:rPr>
      <w:rFonts w:ascii="Calibri" w:hAnsi="Calibri" w:cs="Times New Roman"/>
      <w:lang w:val="x-none"/>
    </w:rPr>
  </w:style>
  <w:style w:type="character" w:customStyle="1" w:styleId="Heading3Char">
    <w:name w:val="Heading 3 Char"/>
    <w:rsid w:val="00171CC7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171CC7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171CC7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171CC7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171CC7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171CC7"/>
    <w:rPr>
      <w:rFonts w:ascii="Calibri" w:hAnsi="Calibri" w:cs="Calibri"/>
      <w:lang w:val="en-GB"/>
    </w:rPr>
  </w:style>
  <w:style w:type="character" w:customStyle="1" w:styleId="afe">
    <w:name w:val="Χαρακτήρες σημείωσης τέλους"/>
    <w:rsid w:val="00171CC7"/>
    <w:rPr>
      <w:vertAlign w:val="superscript"/>
    </w:rPr>
  </w:style>
  <w:style w:type="character" w:customStyle="1" w:styleId="FootnoteReference2">
    <w:name w:val="Footnote Reference2"/>
    <w:rsid w:val="00171CC7"/>
    <w:rPr>
      <w:vertAlign w:val="superscript"/>
    </w:rPr>
  </w:style>
  <w:style w:type="character" w:customStyle="1" w:styleId="EndnoteReference1">
    <w:name w:val="Endnote Reference1"/>
    <w:rsid w:val="00171CC7"/>
    <w:rPr>
      <w:vertAlign w:val="superscript"/>
    </w:rPr>
  </w:style>
  <w:style w:type="character" w:customStyle="1" w:styleId="aff">
    <w:name w:val="Κουκκίδες"/>
    <w:rsid w:val="00171CC7"/>
    <w:rPr>
      <w:rFonts w:ascii="OpenSymbol" w:eastAsia="OpenSymbol" w:hAnsi="OpenSymbol" w:cs="OpenSymbol"/>
    </w:rPr>
  </w:style>
  <w:style w:type="character" w:customStyle="1" w:styleId="aff0">
    <w:name w:val="Σύμβολο υποσημείωσης"/>
    <w:rsid w:val="00171CC7"/>
    <w:rPr>
      <w:vertAlign w:val="superscript"/>
    </w:rPr>
  </w:style>
  <w:style w:type="character" w:styleId="aff1">
    <w:name w:val="Emphasis"/>
    <w:qFormat/>
    <w:rsid w:val="00171CC7"/>
    <w:rPr>
      <w:i/>
      <w:iCs/>
    </w:rPr>
  </w:style>
  <w:style w:type="character" w:customStyle="1" w:styleId="normalwithoutspacingChar">
    <w:name w:val="normal_without_spacing Char"/>
    <w:rsid w:val="00171CC7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171CC7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171CC7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171CC7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  <w:rsid w:val="00171CC7"/>
  </w:style>
  <w:style w:type="character" w:customStyle="1" w:styleId="BodyTextIndent3Char">
    <w:name w:val="Body Text Indent 3 Char"/>
    <w:rsid w:val="00171CC7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171CC7"/>
    <w:rPr>
      <w:vertAlign w:val="superscript"/>
    </w:rPr>
  </w:style>
  <w:style w:type="character" w:customStyle="1" w:styleId="WW-EndnoteReference">
    <w:name w:val="WW-Endnote Reference"/>
    <w:rsid w:val="00171CC7"/>
    <w:rPr>
      <w:vertAlign w:val="superscript"/>
    </w:rPr>
  </w:style>
  <w:style w:type="character" w:customStyle="1" w:styleId="FootnoteReference1">
    <w:name w:val="Footnote Reference1"/>
    <w:rsid w:val="00171CC7"/>
    <w:rPr>
      <w:vertAlign w:val="superscript"/>
    </w:rPr>
  </w:style>
  <w:style w:type="character" w:customStyle="1" w:styleId="FootnoteTextChar2">
    <w:name w:val="Footnote Text Char2"/>
    <w:rsid w:val="00171CC7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171CC7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171CC7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171CC7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171CC7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171CC7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171CC7"/>
    <w:rPr>
      <w:vertAlign w:val="superscript"/>
    </w:rPr>
  </w:style>
  <w:style w:type="character" w:customStyle="1" w:styleId="WW-EndnoteReference1">
    <w:name w:val="WW-Endnote Reference1"/>
    <w:rsid w:val="00171CC7"/>
    <w:rPr>
      <w:vertAlign w:val="superscript"/>
    </w:rPr>
  </w:style>
  <w:style w:type="character" w:customStyle="1" w:styleId="WW-FootnoteReference2">
    <w:name w:val="WW-Footnote Reference2"/>
    <w:rsid w:val="00171CC7"/>
    <w:rPr>
      <w:vertAlign w:val="superscript"/>
    </w:rPr>
  </w:style>
  <w:style w:type="character" w:customStyle="1" w:styleId="WW-EndnoteReference2">
    <w:name w:val="WW-Endnote Reference2"/>
    <w:rsid w:val="00171CC7"/>
    <w:rPr>
      <w:vertAlign w:val="superscript"/>
    </w:rPr>
  </w:style>
  <w:style w:type="character" w:customStyle="1" w:styleId="FootnoteTextChar3">
    <w:name w:val="Footnote Text Char3"/>
    <w:rsid w:val="00171CC7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171CC7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171CC7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171CC7"/>
    <w:rPr>
      <w:rFonts w:ascii="Calibri" w:hAnsi="Calibri" w:cs="Calibri"/>
      <w:sz w:val="18"/>
      <w:szCs w:val="18"/>
      <w:lang w:val="en-IE" w:eastAsia="zh-CN"/>
    </w:rPr>
  </w:style>
  <w:style w:type="character" w:customStyle="1" w:styleId="16">
    <w:name w:val="Παραπομπή υποσημείωσης1"/>
    <w:rsid w:val="00171CC7"/>
    <w:rPr>
      <w:vertAlign w:val="superscript"/>
    </w:rPr>
  </w:style>
  <w:style w:type="character" w:customStyle="1" w:styleId="17">
    <w:name w:val="Παραπομπή σημείωσης τέλους1"/>
    <w:rsid w:val="00171CC7"/>
    <w:rPr>
      <w:vertAlign w:val="superscript"/>
    </w:rPr>
  </w:style>
  <w:style w:type="character" w:customStyle="1" w:styleId="18">
    <w:name w:val="Παραπομπή σχολίου1"/>
    <w:rsid w:val="00171CC7"/>
    <w:rPr>
      <w:sz w:val="16"/>
      <w:szCs w:val="16"/>
    </w:rPr>
  </w:style>
  <w:style w:type="character" w:customStyle="1" w:styleId="Char7">
    <w:name w:val="Κείμενο σχολίου Char"/>
    <w:rsid w:val="00171CC7"/>
    <w:rPr>
      <w:rFonts w:ascii="Calibri" w:hAnsi="Calibri" w:cs="Calibri"/>
      <w:lang w:val="en-GB"/>
    </w:rPr>
  </w:style>
  <w:style w:type="character" w:customStyle="1" w:styleId="Char8">
    <w:name w:val="Θέμα σχολίου Char"/>
    <w:rsid w:val="00171CC7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171CC7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171CC7"/>
    <w:rPr>
      <w:vertAlign w:val="superscript"/>
    </w:rPr>
  </w:style>
  <w:style w:type="character" w:customStyle="1" w:styleId="WW-EndnoteReference3">
    <w:name w:val="WW-Endnote Reference3"/>
    <w:rsid w:val="00171CC7"/>
    <w:rPr>
      <w:vertAlign w:val="superscript"/>
    </w:rPr>
  </w:style>
  <w:style w:type="character" w:customStyle="1" w:styleId="WW-FootnoteReference4">
    <w:name w:val="WW-Footnote Reference4"/>
    <w:rsid w:val="00171CC7"/>
    <w:rPr>
      <w:vertAlign w:val="superscript"/>
    </w:rPr>
  </w:style>
  <w:style w:type="character" w:customStyle="1" w:styleId="WW-EndnoteReference4">
    <w:name w:val="WW-Endnote Reference4"/>
    <w:rsid w:val="00171CC7"/>
    <w:rPr>
      <w:vertAlign w:val="superscript"/>
    </w:rPr>
  </w:style>
  <w:style w:type="character" w:customStyle="1" w:styleId="WW-FootnoteReference5">
    <w:name w:val="WW-Footnote Reference5"/>
    <w:rsid w:val="00171CC7"/>
    <w:rPr>
      <w:vertAlign w:val="superscript"/>
    </w:rPr>
  </w:style>
  <w:style w:type="character" w:customStyle="1" w:styleId="WW-EndnoteReference5">
    <w:name w:val="WW-Endnote Reference5"/>
    <w:rsid w:val="00171CC7"/>
    <w:rPr>
      <w:vertAlign w:val="superscript"/>
    </w:rPr>
  </w:style>
  <w:style w:type="character" w:customStyle="1" w:styleId="WW-FootnoteReference6">
    <w:name w:val="WW-Footnote Reference6"/>
    <w:rsid w:val="00171CC7"/>
    <w:rPr>
      <w:vertAlign w:val="superscript"/>
    </w:rPr>
  </w:style>
  <w:style w:type="character" w:customStyle="1" w:styleId="WW-EndnoteReference6">
    <w:name w:val="WW-Endnote Reference6"/>
    <w:rsid w:val="00171CC7"/>
    <w:rPr>
      <w:vertAlign w:val="superscript"/>
    </w:rPr>
  </w:style>
  <w:style w:type="character" w:customStyle="1" w:styleId="WW-FootnoteReference7">
    <w:name w:val="WW-Footnote Reference7"/>
    <w:rsid w:val="00171CC7"/>
    <w:rPr>
      <w:vertAlign w:val="superscript"/>
    </w:rPr>
  </w:style>
  <w:style w:type="character" w:customStyle="1" w:styleId="WW-EndnoteReference7">
    <w:name w:val="WW-Endnote Reference7"/>
    <w:rsid w:val="00171CC7"/>
    <w:rPr>
      <w:vertAlign w:val="superscript"/>
    </w:rPr>
  </w:style>
  <w:style w:type="character" w:customStyle="1" w:styleId="WW-FootnoteReference8">
    <w:name w:val="WW-Footnote Reference8"/>
    <w:rsid w:val="00171CC7"/>
    <w:rPr>
      <w:vertAlign w:val="superscript"/>
    </w:rPr>
  </w:style>
  <w:style w:type="character" w:customStyle="1" w:styleId="WW-EndnoteReference8">
    <w:name w:val="WW-Endnote Reference8"/>
    <w:rsid w:val="00171CC7"/>
    <w:rPr>
      <w:vertAlign w:val="superscript"/>
    </w:rPr>
  </w:style>
  <w:style w:type="character" w:customStyle="1" w:styleId="WW-FootnoteReference9">
    <w:name w:val="WW-Footnote Reference9"/>
    <w:rsid w:val="00171CC7"/>
    <w:rPr>
      <w:vertAlign w:val="superscript"/>
    </w:rPr>
  </w:style>
  <w:style w:type="character" w:customStyle="1" w:styleId="WW-EndnoteReference9">
    <w:name w:val="WW-Endnote Reference9"/>
    <w:rsid w:val="00171CC7"/>
    <w:rPr>
      <w:vertAlign w:val="superscript"/>
    </w:rPr>
  </w:style>
  <w:style w:type="character" w:customStyle="1" w:styleId="WW-FootnoteReference10">
    <w:name w:val="WW-Footnote Reference10"/>
    <w:rsid w:val="00171CC7"/>
    <w:rPr>
      <w:vertAlign w:val="superscript"/>
    </w:rPr>
  </w:style>
  <w:style w:type="character" w:customStyle="1" w:styleId="WW-EndnoteReference10">
    <w:name w:val="WW-Endnote Reference10"/>
    <w:rsid w:val="00171CC7"/>
    <w:rPr>
      <w:vertAlign w:val="superscript"/>
    </w:rPr>
  </w:style>
  <w:style w:type="character" w:customStyle="1" w:styleId="WW-FootnoteReference11">
    <w:name w:val="WW-Footnote Reference11"/>
    <w:rsid w:val="00171CC7"/>
    <w:rPr>
      <w:vertAlign w:val="superscript"/>
    </w:rPr>
  </w:style>
  <w:style w:type="character" w:customStyle="1" w:styleId="WW-EndnoteReference11">
    <w:name w:val="WW-Endnote Reference11"/>
    <w:rsid w:val="00171CC7"/>
    <w:rPr>
      <w:vertAlign w:val="superscript"/>
    </w:rPr>
  </w:style>
  <w:style w:type="character" w:customStyle="1" w:styleId="WW-FootnoteReference12">
    <w:name w:val="WW-Footnote Reference12"/>
    <w:rsid w:val="00171CC7"/>
    <w:rPr>
      <w:vertAlign w:val="superscript"/>
    </w:rPr>
  </w:style>
  <w:style w:type="character" w:customStyle="1" w:styleId="WW-EndnoteReference12">
    <w:name w:val="WW-Endnote Reference12"/>
    <w:rsid w:val="00171CC7"/>
    <w:rPr>
      <w:vertAlign w:val="superscript"/>
    </w:rPr>
  </w:style>
  <w:style w:type="character" w:customStyle="1" w:styleId="WW-FootnoteReference13">
    <w:name w:val="WW-Footnote Reference13"/>
    <w:rsid w:val="00171CC7"/>
    <w:rPr>
      <w:vertAlign w:val="superscript"/>
    </w:rPr>
  </w:style>
  <w:style w:type="character" w:customStyle="1" w:styleId="WW-EndnoteReference13">
    <w:name w:val="WW-Endnote Reference13"/>
    <w:rsid w:val="00171CC7"/>
    <w:rPr>
      <w:vertAlign w:val="superscript"/>
    </w:rPr>
  </w:style>
  <w:style w:type="character" w:styleId="aff2">
    <w:name w:val="endnote reference"/>
    <w:rsid w:val="00171CC7"/>
    <w:rPr>
      <w:vertAlign w:val="superscript"/>
    </w:rPr>
  </w:style>
  <w:style w:type="character" w:customStyle="1" w:styleId="23">
    <w:name w:val="Παραπομπή υποσημείωσης2"/>
    <w:rsid w:val="00171CC7"/>
    <w:rPr>
      <w:vertAlign w:val="superscript"/>
    </w:rPr>
  </w:style>
  <w:style w:type="character" w:customStyle="1" w:styleId="24">
    <w:name w:val="Παραπομπή σημείωσης τέλους2"/>
    <w:rsid w:val="00171CC7"/>
    <w:rPr>
      <w:vertAlign w:val="superscript"/>
    </w:rPr>
  </w:style>
  <w:style w:type="character" w:customStyle="1" w:styleId="WW-FootnoteReference14">
    <w:name w:val="WW-Footnote Reference14"/>
    <w:rsid w:val="00171CC7"/>
    <w:rPr>
      <w:vertAlign w:val="superscript"/>
    </w:rPr>
  </w:style>
  <w:style w:type="character" w:customStyle="1" w:styleId="WW-EndnoteReference14">
    <w:name w:val="WW-Endnote Reference14"/>
    <w:rsid w:val="00171CC7"/>
    <w:rPr>
      <w:vertAlign w:val="superscript"/>
    </w:rPr>
  </w:style>
  <w:style w:type="character" w:customStyle="1" w:styleId="WW-FootnoteReference15">
    <w:name w:val="WW-Footnote Reference15"/>
    <w:rsid w:val="00171CC7"/>
    <w:rPr>
      <w:vertAlign w:val="superscript"/>
    </w:rPr>
  </w:style>
  <w:style w:type="character" w:customStyle="1" w:styleId="WW-EndnoteReference15">
    <w:name w:val="WW-Endnote Reference15"/>
    <w:rsid w:val="00171CC7"/>
    <w:rPr>
      <w:vertAlign w:val="superscript"/>
    </w:rPr>
  </w:style>
  <w:style w:type="character" w:customStyle="1" w:styleId="WW-FootnoteReference16">
    <w:name w:val="WW-Footnote Reference16"/>
    <w:rsid w:val="00171CC7"/>
    <w:rPr>
      <w:vertAlign w:val="superscript"/>
    </w:rPr>
  </w:style>
  <w:style w:type="character" w:customStyle="1" w:styleId="WW-EndnoteReference16">
    <w:name w:val="WW-Endnote Reference16"/>
    <w:rsid w:val="00171CC7"/>
    <w:rPr>
      <w:vertAlign w:val="superscript"/>
    </w:rPr>
  </w:style>
  <w:style w:type="character" w:customStyle="1" w:styleId="WW-FootnoteReference17">
    <w:name w:val="WW-Footnote Reference17"/>
    <w:rsid w:val="00171CC7"/>
    <w:rPr>
      <w:vertAlign w:val="superscript"/>
    </w:rPr>
  </w:style>
  <w:style w:type="character" w:customStyle="1" w:styleId="WW-EndnoteReference17">
    <w:name w:val="WW-Endnote Reference17"/>
    <w:rsid w:val="00171CC7"/>
    <w:rPr>
      <w:vertAlign w:val="superscript"/>
    </w:rPr>
  </w:style>
  <w:style w:type="character" w:customStyle="1" w:styleId="33">
    <w:name w:val="Παραπομπή υποσημείωσης3"/>
    <w:rsid w:val="00171CC7"/>
    <w:rPr>
      <w:vertAlign w:val="superscript"/>
    </w:rPr>
  </w:style>
  <w:style w:type="character" w:customStyle="1" w:styleId="34">
    <w:name w:val="Παραπομπή σημείωσης τέλους3"/>
    <w:rsid w:val="00171CC7"/>
    <w:rPr>
      <w:vertAlign w:val="superscript"/>
    </w:rPr>
  </w:style>
  <w:style w:type="character" w:customStyle="1" w:styleId="WW-FootnoteReference18">
    <w:name w:val="WW-Footnote Reference18"/>
    <w:rsid w:val="00171CC7"/>
    <w:rPr>
      <w:vertAlign w:val="superscript"/>
    </w:rPr>
  </w:style>
  <w:style w:type="character" w:customStyle="1" w:styleId="WW-EndnoteReference18">
    <w:name w:val="WW-Endnote Reference18"/>
    <w:rsid w:val="00171CC7"/>
    <w:rPr>
      <w:vertAlign w:val="superscript"/>
    </w:rPr>
  </w:style>
  <w:style w:type="character" w:customStyle="1" w:styleId="WW-FootnoteReference19">
    <w:name w:val="WW-Footnote Reference19"/>
    <w:rsid w:val="00171CC7"/>
    <w:rPr>
      <w:vertAlign w:val="superscript"/>
    </w:rPr>
  </w:style>
  <w:style w:type="character" w:customStyle="1" w:styleId="WW-EndnoteReference19">
    <w:name w:val="WW-Endnote Reference19"/>
    <w:rsid w:val="00171CC7"/>
    <w:rPr>
      <w:vertAlign w:val="superscript"/>
    </w:rPr>
  </w:style>
  <w:style w:type="character" w:customStyle="1" w:styleId="WW-FootnoteReference20">
    <w:name w:val="WW-Footnote Reference20"/>
    <w:rsid w:val="00171CC7"/>
    <w:rPr>
      <w:vertAlign w:val="superscript"/>
    </w:rPr>
  </w:style>
  <w:style w:type="character" w:customStyle="1" w:styleId="WW-EndnoteReference20">
    <w:name w:val="WW-Endnote Reference20"/>
    <w:rsid w:val="00171CC7"/>
    <w:rPr>
      <w:vertAlign w:val="superscript"/>
    </w:rPr>
  </w:style>
  <w:style w:type="character" w:customStyle="1" w:styleId="aff3">
    <w:name w:val="Σύνδεση ευρετηρίου"/>
    <w:rsid w:val="00171CC7"/>
  </w:style>
  <w:style w:type="paragraph" w:styleId="aff4">
    <w:name w:val="caption"/>
    <w:basedOn w:val="a"/>
    <w:rsid w:val="00171CC7"/>
    <w:pPr>
      <w:widowControl/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color w:val="auto"/>
      <w:lang w:val="en-GB" w:eastAsia="zh-CN" w:bidi="ar-SA"/>
    </w:rPr>
  </w:style>
  <w:style w:type="paragraph" w:customStyle="1" w:styleId="WW-Caption">
    <w:name w:val="WW-Caption"/>
    <w:basedOn w:val="a"/>
    <w:rsid w:val="00171CC7"/>
    <w:pPr>
      <w:widowControl/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color w:val="auto"/>
      <w:lang w:val="en-GB" w:eastAsia="zh-CN" w:bidi="ar-SA"/>
    </w:rPr>
  </w:style>
  <w:style w:type="paragraph" w:customStyle="1" w:styleId="WW-Caption1">
    <w:name w:val="WW-Caption1"/>
    <w:basedOn w:val="a"/>
    <w:rsid w:val="00171CC7"/>
    <w:pPr>
      <w:widowControl/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color w:val="auto"/>
      <w:lang w:val="en-GB" w:eastAsia="zh-CN" w:bidi="ar-SA"/>
    </w:rPr>
  </w:style>
  <w:style w:type="paragraph" w:customStyle="1" w:styleId="35">
    <w:name w:val="Λεζάντα3"/>
    <w:basedOn w:val="a"/>
    <w:rsid w:val="00171CC7"/>
    <w:pPr>
      <w:widowControl/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color w:val="auto"/>
      <w:lang w:val="en-GB" w:eastAsia="zh-CN" w:bidi="ar-SA"/>
    </w:rPr>
  </w:style>
  <w:style w:type="paragraph" w:customStyle="1" w:styleId="WW-Caption11">
    <w:name w:val="WW-Caption11"/>
    <w:basedOn w:val="a"/>
    <w:rsid w:val="00171CC7"/>
    <w:pPr>
      <w:widowControl/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color w:val="auto"/>
      <w:lang w:val="en-GB" w:eastAsia="zh-CN" w:bidi="ar-SA"/>
    </w:rPr>
  </w:style>
  <w:style w:type="paragraph" w:customStyle="1" w:styleId="WW-Caption111">
    <w:name w:val="WW-Caption111"/>
    <w:basedOn w:val="a"/>
    <w:rsid w:val="00171CC7"/>
    <w:pPr>
      <w:widowControl/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color w:val="auto"/>
      <w:lang w:val="en-GB" w:eastAsia="zh-CN" w:bidi="ar-SA"/>
    </w:rPr>
  </w:style>
  <w:style w:type="paragraph" w:customStyle="1" w:styleId="WW-Caption1111">
    <w:name w:val="WW-Caption1111"/>
    <w:basedOn w:val="a"/>
    <w:rsid w:val="00171CC7"/>
    <w:pPr>
      <w:widowControl/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color w:val="auto"/>
      <w:lang w:val="en-GB" w:eastAsia="zh-CN" w:bidi="ar-SA"/>
    </w:rPr>
  </w:style>
  <w:style w:type="paragraph" w:customStyle="1" w:styleId="WW-Caption11111">
    <w:name w:val="WW-Caption11111"/>
    <w:basedOn w:val="a"/>
    <w:rsid w:val="00171CC7"/>
    <w:pPr>
      <w:widowControl/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color w:val="auto"/>
      <w:lang w:val="en-GB" w:eastAsia="zh-CN" w:bidi="ar-SA"/>
    </w:rPr>
  </w:style>
  <w:style w:type="paragraph" w:customStyle="1" w:styleId="25">
    <w:name w:val="Λεζάντα2"/>
    <w:basedOn w:val="a"/>
    <w:rsid w:val="00171CC7"/>
    <w:pPr>
      <w:widowControl/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color w:val="auto"/>
      <w:lang w:val="en-GB" w:eastAsia="zh-CN" w:bidi="ar-SA"/>
    </w:rPr>
  </w:style>
  <w:style w:type="paragraph" w:customStyle="1" w:styleId="Caption1">
    <w:name w:val="Caption1"/>
    <w:basedOn w:val="a"/>
    <w:rsid w:val="00171CC7"/>
    <w:pPr>
      <w:widowControl/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color w:val="auto"/>
      <w:lang w:val="en-GB" w:eastAsia="zh-CN" w:bidi="ar-SA"/>
    </w:rPr>
  </w:style>
  <w:style w:type="paragraph" w:customStyle="1" w:styleId="WW-Caption111111">
    <w:name w:val="WW-Caption111111"/>
    <w:basedOn w:val="a"/>
    <w:rsid w:val="00171CC7"/>
    <w:pPr>
      <w:widowControl/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color w:val="auto"/>
      <w:lang w:val="en-GB" w:eastAsia="zh-CN" w:bidi="ar-SA"/>
    </w:rPr>
  </w:style>
  <w:style w:type="paragraph" w:customStyle="1" w:styleId="WW-Caption1111111">
    <w:name w:val="WW-Caption1111111"/>
    <w:basedOn w:val="a"/>
    <w:rsid w:val="00171CC7"/>
    <w:pPr>
      <w:widowControl/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color w:val="auto"/>
      <w:lang w:val="en-GB" w:eastAsia="zh-CN" w:bidi="ar-SA"/>
    </w:rPr>
  </w:style>
  <w:style w:type="paragraph" w:customStyle="1" w:styleId="WW-Caption11111111">
    <w:name w:val="WW-Caption11111111"/>
    <w:basedOn w:val="a"/>
    <w:rsid w:val="00171CC7"/>
    <w:pPr>
      <w:widowControl/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color w:val="auto"/>
      <w:lang w:val="en-GB" w:eastAsia="zh-CN" w:bidi="ar-SA"/>
    </w:rPr>
  </w:style>
  <w:style w:type="paragraph" w:customStyle="1" w:styleId="WW-Caption111111111">
    <w:name w:val="WW-Caption111111111"/>
    <w:basedOn w:val="a"/>
    <w:rsid w:val="00171CC7"/>
    <w:pPr>
      <w:widowControl/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color w:val="auto"/>
      <w:lang w:val="en-GB" w:eastAsia="zh-CN" w:bidi="ar-SA"/>
    </w:rPr>
  </w:style>
  <w:style w:type="paragraph" w:customStyle="1" w:styleId="WW-Caption1111111111">
    <w:name w:val="WW-Caption1111111111"/>
    <w:basedOn w:val="a"/>
    <w:rsid w:val="00171CC7"/>
    <w:pPr>
      <w:widowControl/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color w:val="auto"/>
      <w:lang w:val="en-GB" w:eastAsia="zh-CN" w:bidi="ar-SA"/>
    </w:rPr>
  </w:style>
  <w:style w:type="paragraph" w:customStyle="1" w:styleId="WW-Caption11111111111">
    <w:name w:val="WW-Caption11111111111"/>
    <w:basedOn w:val="a"/>
    <w:rsid w:val="00171CC7"/>
    <w:pPr>
      <w:widowControl/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color w:val="auto"/>
      <w:lang w:val="en-GB" w:eastAsia="zh-CN" w:bidi="ar-SA"/>
    </w:rPr>
  </w:style>
  <w:style w:type="paragraph" w:customStyle="1" w:styleId="WW-Caption111111111111">
    <w:name w:val="WW-Caption111111111111"/>
    <w:basedOn w:val="a"/>
    <w:rsid w:val="00171CC7"/>
    <w:pPr>
      <w:widowControl/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color w:val="auto"/>
      <w:lang w:val="en-GB" w:eastAsia="zh-CN" w:bidi="ar-SA"/>
    </w:rPr>
  </w:style>
  <w:style w:type="paragraph" w:customStyle="1" w:styleId="WW-Caption1111111111111">
    <w:name w:val="WW-Caption1111111111111"/>
    <w:basedOn w:val="a"/>
    <w:rsid w:val="00171CC7"/>
    <w:pPr>
      <w:widowControl/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color w:val="auto"/>
      <w:lang w:val="en-GB" w:eastAsia="zh-CN" w:bidi="ar-SA"/>
    </w:rPr>
  </w:style>
  <w:style w:type="paragraph" w:customStyle="1" w:styleId="WW-Caption11111111111111">
    <w:name w:val="WW-Caption11111111111111"/>
    <w:basedOn w:val="a"/>
    <w:rsid w:val="00171CC7"/>
    <w:pPr>
      <w:widowControl/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color w:val="auto"/>
      <w:lang w:val="en-GB" w:eastAsia="zh-CN" w:bidi="ar-SA"/>
    </w:rPr>
  </w:style>
  <w:style w:type="paragraph" w:customStyle="1" w:styleId="WW-Caption111111111111111">
    <w:name w:val="WW-Caption111111111111111"/>
    <w:basedOn w:val="a"/>
    <w:rsid w:val="00171CC7"/>
    <w:pPr>
      <w:widowControl/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color w:val="auto"/>
      <w:lang w:val="en-GB" w:eastAsia="zh-CN" w:bidi="ar-SA"/>
    </w:rPr>
  </w:style>
  <w:style w:type="paragraph" w:customStyle="1" w:styleId="WW-Caption1111111111111111">
    <w:name w:val="WW-Caption1111111111111111"/>
    <w:basedOn w:val="a"/>
    <w:rsid w:val="00171CC7"/>
    <w:pPr>
      <w:widowControl/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color w:val="auto"/>
      <w:lang w:val="en-GB" w:eastAsia="zh-CN" w:bidi="ar-SA"/>
    </w:rPr>
  </w:style>
  <w:style w:type="paragraph" w:customStyle="1" w:styleId="WW-Caption11111111111111111">
    <w:name w:val="WW-Caption11111111111111111"/>
    <w:basedOn w:val="a"/>
    <w:rsid w:val="00171CC7"/>
    <w:pPr>
      <w:widowControl/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color w:val="auto"/>
      <w:lang w:val="en-GB" w:eastAsia="zh-CN" w:bidi="ar-SA"/>
    </w:rPr>
  </w:style>
  <w:style w:type="paragraph" w:customStyle="1" w:styleId="WW-Caption111111111111111111">
    <w:name w:val="WW-Caption111111111111111111"/>
    <w:basedOn w:val="a"/>
    <w:rsid w:val="00171CC7"/>
    <w:pPr>
      <w:widowControl/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color w:val="auto"/>
      <w:lang w:val="en-GB" w:eastAsia="zh-CN" w:bidi="ar-SA"/>
    </w:rPr>
  </w:style>
  <w:style w:type="paragraph" w:customStyle="1" w:styleId="WW-Caption1111111111111111111">
    <w:name w:val="WW-Caption1111111111111111111"/>
    <w:basedOn w:val="a"/>
    <w:rsid w:val="00171CC7"/>
    <w:pPr>
      <w:widowControl/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color w:val="auto"/>
      <w:lang w:val="en-GB" w:eastAsia="zh-CN" w:bidi="ar-SA"/>
    </w:rPr>
  </w:style>
  <w:style w:type="paragraph" w:customStyle="1" w:styleId="WW-Caption11111111111111111111">
    <w:name w:val="WW-Caption11111111111111111111"/>
    <w:basedOn w:val="a"/>
    <w:rsid w:val="00171CC7"/>
    <w:pPr>
      <w:widowControl/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color w:val="auto"/>
      <w:lang w:val="en-GB" w:eastAsia="zh-CN" w:bidi="ar-SA"/>
    </w:rPr>
  </w:style>
  <w:style w:type="paragraph" w:customStyle="1" w:styleId="Bullet">
    <w:name w:val="Bullet"/>
    <w:basedOn w:val="a"/>
    <w:rsid w:val="00171CC7"/>
    <w:pPr>
      <w:widowControl/>
      <w:numPr>
        <w:numId w:val="4"/>
      </w:numPr>
      <w:suppressAutoHyphens/>
      <w:spacing w:after="100"/>
      <w:jc w:val="both"/>
    </w:pPr>
    <w:rPr>
      <w:rFonts w:ascii="Calibri" w:eastAsia="MS Mincho" w:hAnsi="Calibri" w:cs="Calibri"/>
      <w:color w:val="auto"/>
      <w:sz w:val="22"/>
      <w:lang w:val="en-US" w:eastAsia="ja-JP" w:bidi="ar-SA"/>
    </w:rPr>
  </w:style>
  <w:style w:type="paragraph" w:styleId="aff5">
    <w:name w:val="Date"/>
    <w:basedOn w:val="a"/>
    <w:next w:val="a"/>
    <w:link w:val="Char9"/>
    <w:rsid w:val="00171CC7"/>
    <w:pPr>
      <w:widowControl/>
      <w:suppressAutoHyphens/>
      <w:spacing w:after="100"/>
      <w:jc w:val="both"/>
    </w:pPr>
    <w:rPr>
      <w:rFonts w:ascii="Calibri" w:eastAsia="MS Mincho" w:hAnsi="Calibri" w:cs="Calibri"/>
      <w:color w:val="auto"/>
      <w:sz w:val="22"/>
      <w:lang w:val="en-US" w:eastAsia="ja-JP" w:bidi="ar-SA"/>
    </w:rPr>
  </w:style>
  <w:style w:type="character" w:customStyle="1" w:styleId="Char9">
    <w:name w:val="Ημερομηνία Char"/>
    <w:basedOn w:val="a0"/>
    <w:link w:val="aff5"/>
    <w:rsid w:val="00171CC7"/>
    <w:rPr>
      <w:rFonts w:ascii="Calibri" w:eastAsia="MS Mincho" w:hAnsi="Calibri" w:cs="Calibri"/>
      <w:sz w:val="22"/>
      <w:szCs w:val="24"/>
      <w:lang w:val="en-US" w:eastAsia="ja-JP" w:bidi="ar-SA"/>
    </w:rPr>
  </w:style>
  <w:style w:type="paragraph" w:customStyle="1" w:styleId="DocTitle">
    <w:name w:val="Doc Title"/>
    <w:basedOn w:val="1"/>
    <w:rsid w:val="00171CC7"/>
    <w:pPr>
      <w:pageBreakBefore/>
      <w:widowControl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uppressAutoHyphens/>
      <w:spacing w:before="320" w:after="160"/>
      <w:jc w:val="both"/>
    </w:pPr>
    <w:rPr>
      <w:rFonts w:ascii="Arial" w:eastAsia="Times New Roman" w:hAnsi="Arial" w:cs="Arial"/>
      <w:color w:val="333399"/>
      <w:sz w:val="28"/>
      <w:szCs w:val="32"/>
      <w:lang w:val="en-US" w:eastAsia="zh-CN" w:bidi="ar-SA"/>
    </w:rPr>
  </w:style>
  <w:style w:type="paragraph" w:customStyle="1" w:styleId="inserttext">
    <w:name w:val="insert text"/>
    <w:basedOn w:val="a"/>
    <w:rsid w:val="00171CC7"/>
    <w:pPr>
      <w:widowControl/>
      <w:suppressAutoHyphens/>
      <w:spacing w:after="100"/>
      <w:ind w:left="794"/>
      <w:jc w:val="both"/>
    </w:pPr>
    <w:rPr>
      <w:rFonts w:ascii="Calibri" w:eastAsia="MS Mincho" w:hAnsi="Calibri" w:cs="Calibri"/>
      <w:color w:val="auto"/>
      <w:sz w:val="22"/>
      <w:lang w:val="en-US" w:eastAsia="ja-JP" w:bidi="ar-SA"/>
    </w:rPr>
  </w:style>
  <w:style w:type="character" w:customStyle="1" w:styleId="Char10">
    <w:name w:val="Κείμενο πλαισίου Char1"/>
    <w:basedOn w:val="a0"/>
    <w:rsid w:val="00171CC7"/>
    <w:rPr>
      <w:rFonts w:ascii="Tahoma" w:hAnsi="Tahoma" w:cs="Tahoma"/>
      <w:sz w:val="16"/>
      <w:szCs w:val="16"/>
      <w:lang w:val="en-GB" w:eastAsia="zh-CN"/>
    </w:rPr>
  </w:style>
  <w:style w:type="paragraph" w:styleId="aff6">
    <w:name w:val="annotation text"/>
    <w:basedOn w:val="a"/>
    <w:link w:val="Char11"/>
    <w:rsid w:val="00171CC7"/>
    <w:pPr>
      <w:widowControl/>
      <w:suppressAutoHyphens/>
      <w:spacing w:after="120"/>
      <w:jc w:val="both"/>
    </w:pPr>
    <w:rPr>
      <w:rFonts w:ascii="Calibri" w:eastAsia="Times New Roman" w:hAnsi="Calibri" w:cs="Calibri"/>
      <w:color w:val="auto"/>
      <w:sz w:val="20"/>
      <w:szCs w:val="20"/>
      <w:lang w:val="en-GB" w:eastAsia="zh-CN" w:bidi="ar-SA"/>
    </w:rPr>
  </w:style>
  <w:style w:type="character" w:customStyle="1" w:styleId="Char11">
    <w:name w:val="Κείμενο σχολίου Char1"/>
    <w:basedOn w:val="a0"/>
    <w:link w:val="aff6"/>
    <w:rsid w:val="00171CC7"/>
    <w:rPr>
      <w:rFonts w:ascii="Calibri" w:eastAsia="Times New Roman" w:hAnsi="Calibri" w:cs="Calibri"/>
      <w:lang w:val="en-GB" w:eastAsia="zh-CN" w:bidi="ar-SA"/>
    </w:rPr>
  </w:style>
  <w:style w:type="paragraph" w:styleId="aff7">
    <w:name w:val="annotation subject"/>
    <w:basedOn w:val="aff6"/>
    <w:next w:val="aff6"/>
    <w:link w:val="Char12"/>
    <w:rsid w:val="00171CC7"/>
    <w:rPr>
      <w:b/>
      <w:bCs/>
    </w:rPr>
  </w:style>
  <w:style w:type="character" w:customStyle="1" w:styleId="Char12">
    <w:name w:val="Θέμα σχολίου Char1"/>
    <w:basedOn w:val="Char11"/>
    <w:link w:val="aff7"/>
    <w:rsid w:val="00171CC7"/>
    <w:rPr>
      <w:rFonts w:ascii="Calibri" w:eastAsia="Times New Roman" w:hAnsi="Calibri" w:cs="Calibri"/>
      <w:b/>
      <w:bCs/>
      <w:lang w:val="en-GB" w:eastAsia="zh-CN" w:bidi="ar-SA"/>
    </w:rPr>
  </w:style>
  <w:style w:type="paragraph" w:styleId="aff8">
    <w:name w:val="Revision"/>
    <w:rsid w:val="00171CC7"/>
    <w:pPr>
      <w:suppressAutoHyphens/>
    </w:pPr>
    <w:rPr>
      <w:rFonts w:eastAsia="Times New Roman"/>
      <w:sz w:val="24"/>
      <w:szCs w:val="24"/>
      <w:lang w:val="en-GB" w:eastAsia="zh-CN" w:bidi="ar-SA"/>
    </w:rPr>
  </w:style>
  <w:style w:type="paragraph" w:customStyle="1" w:styleId="western">
    <w:name w:val="western"/>
    <w:basedOn w:val="a"/>
    <w:rsid w:val="00171CC7"/>
    <w:pPr>
      <w:widowControl/>
      <w:suppressAutoHyphens/>
      <w:spacing w:before="280" w:after="200"/>
      <w:jc w:val="both"/>
    </w:pPr>
    <w:rPr>
      <w:rFonts w:ascii="Arial Unicode MS" w:eastAsia="Arial Unicode MS" w:hAnsi="Arial Unicode MS" w:cs="Arial Unicode MS"/>
      <w:color w:val="auto"/>
      <w:sz w:val="22"/>
      <w:lang w:val="en-GB" w:eastAsia="zh-CN" w:bidi="ar-SA"/>
    </w:rPr>
  </w:style>
  <w:style w:type="paragraph" w:styleId="aff9">
    <w:name w:val="List Paragraph"/>
    <w:basedOn w:val="a"/>
    <w:qFormat/>
    <w:rsid w:val="00171CC7"/>
    <w:pPr>
      <w:widowControl/>
      <w:suppressAutoHyphens/>
      <w:spacing w:after="200"/>
      <w:ind w:left="720"/>
      <w:contextualSpacing/>
      <w:jc w:val="both"/>
    </w:pPr>
    <w:rPr>
      <w:rFonts w:ascii="Calibri" w:eastAsia="Times New Roman" w:hAnsi="Calibri" w:cs="Calibri"/>
      <w:color w:val="auto"/>
      <w:sz w:val="22"/>
      <w:lang w:val="en-GB" w:eastAsia="zh-CN" w:bidi="ar-SA"/>
    </w:rPr>
  </w:style>
  <w:style w:type="paragraph" w:styleId="50">
    <w:name w:val="toc 5"/>
    <w:basedOn w:val="a"/>
    <w:next w:val="a"/>
    <w:rsid w:val="00171CC7"/>
    <w:pPr>
      <w:widowControl/>
      <w:suppressAutoHyphens/>
      <w:ind w:left="880"/>
    </w:pPr>
    <w:rPr>
      <w:rFonts w:ascii="Calibri" w:eastAsia="Times New Roman" w:hAnsi="Calibri" w:cs="Calibri"/>
      <w:color w:val="auto"/>
      <w:sz w:val="18"/>
      <w:szCs w:val="18"/>
      <w:lang w:val="en-GB" w:eastAsia="zh-CN" w:bidi="ar-SA"/>
    </w:rPr>
  </w:style>
  <w:style w:type="paragraph" w:styleId="60">
    <w:name w:val="toc 6"/>
    <w:basedOn w:val="a"/>
    <w:next w:val="a"/>
    <w:rsid w:val="00171CC7"/>
    <w:pPr>
      <w:widowControl/>
      <w:suppressAutoHyphens/>
      <w:ind w:left="1100"/>
    </w:pPr>
    <w:rPr>
      <w:rFonts w:ascii="Calibri" w:eastAsia="Times New Roman" w:hAnsi="Calibri" w:cs="Calibri"/>
      <w:color w:val="auto"/>
      <w:sz w:val="18"/>
      <w:szCs w:val="18"/>
      <w:lang w:val="en-GB" w:eastAsia="zh-CN" w:bidi="ar-SA"/>
    </w:rPr>
  </w:style>
  <w:style w:type="paragraph" w:styleId="70">
    <w:name w:val="toc 7"/>
    <w:basedOn w:val="a"/>
    <w:next w:val="a"/>
    <w:rsid w:val="00171CC7"/>
    <w:pPr>
      <w:widowControl/>
      <w:suppressAutoHyphens/>
      <w:ind w:left="1320"/>
    </w:pPr>
    <w:rPr>
      <w:rFonts w:ascii="Calibri" w:eastAsia="Times New Roman" w:hAnsi="Calibri" w:cs="Calibri"/>
      <w:color w:val="auto"/>
      <w:sz w:val="18"/>
      <w:szCs w:val="18"/>
      <w:lang w:val="en-GB" w:eastAsia="zh-CN" w:bidi="ar-SA"/>
    </w:rPr>
  </w:style>
  <w:style w:type="paragraph" w:styleId="80">
    <w:name w:val="toc 8"/>
    <w:basedOn w:val="a"/>
    <w:next w:val="a"/>
    <w:rsid w:val="00171CC7"/>
    <w:pPr>
      <w:widowControl/>
      <w:suppressAutoHyphens/>
      <w:ind w:left="1540"/>
    </w:pPr>
    <w:rPr>
      <w:rFonts w:ascii="Calibri" w:eastAsia="Times New Roman" w:hAnsi="Calibri" w:cs="Calibri"/>
      <w:color w:val="auto"/>
      <w:sz w:val="18"/>
      <w:szCs w:val="18"/>
      <w:lang w:val="en-GB" w:eastAsia="zh-CN" w:bidi="ar-SA"/>
    </w:rPr>
  </w:style>
  <w:style w:type="paragraph" w:styleId="90">
    <w:name w:val="toc 9"/>
    <w:basedOn w:val="a"/>
    <w:next w:val="a"/>
    <w:rsid w:val="00171CC7"/>
    <w:pPr>
      <w:widowControl/>
      <w:suppressAutoHyphens/>
      <w:ind w:left="1760"/>
    </w:pPr>
    <w:rPr>
      <w:rFonts w:ascii="Calibri" w:eastAsia="Times New Roman" w:hAnsi="Calibri" w:cs="Calibri"/>
      <w:color w:val="auto"/>
      <w:sz w:val="18"/>
      <w:szCs w:val="18"/>
      <w:lang w:val="en-GB" w:eastAsia="zh-CN" w:bidi="ar-SA"/>
    </w:rPr>
  </w:style>
  <w:style w:type="paragraph" w:customStyle="1" w:styleId="Style1">
    <w:name w:val="Style1"/>
    <w:basedOn w:val="DocTitle"/>
    <w:rsid w:val="00171CC7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styleId="affa">
    <w:name w:val="endnote text"/>
    <w:basedOn w:val="a"/>
    <w:link w:val="Chara"/>
    <w:rsid w:val="00171CC7"/>
    <w:pPr>
      <w:widowControl/>
      <w:suppressAutoHyphens/>
      <w:spacing w:after="120"/>
      <w:jc w:val="both"/>
    </w:pPr>
    <w:rPr>
      <w:rFonts w:ascii="Calibri" w:eastAsia="Times New Roman" w:hAnsi="Calibri" w:cs="Calibri"/>
      <w:color w:val="auto"/>
      <w:sz w:val="20"/>
      <w:szCs w:val="20"/>
      <w:lang w:val="en-GB" w:eastAsia="zh-CN" w:bidi="ar-SA"/>
    </w:rPr>
  </w:style>
  <w:style w:type="character" w:customStyle="1" w:styleId="Chara">
    <w:name w:val="Κείμενο σημείωσης τέλους Char"/>
    <w:basedOn w:val="a0"/>
    <w:link w:val="affa"/>
    <w:rsid w:val="00171CC7"/>
    <w:rPr>
      <w:rFonts w:ascii="Calibri" w:eastAsia="Times New Roman" w:hAnsi="Calibri" w:cs="Calibri"/>
      <w:lang w:val="en-GB" w:eastAsia="zh-CN" w:bidi="ar-SA"/>
    </w:rPr>
  </w:style>
  <w:style w:type="paragraph" w:customStyle="1" w:styleId="Default">
    <w:name w:val="Default"/>
    <w:rsid w:val="00171CC7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fb">
    <w:name w:val="Προμορφοποιημένο κείμενο"/>
    <w:basedOn w:val="a"/>
    <w:rsid w:val="00171CC7"/>
    <w:pPr>
      <w:widowControl/>
      <w:suppressAutoHyphens/>
      <w:spacing w:after="120"/>
      <w:jc w:val="both"/>
    </w:pPr>
    <w:rPr>
      <w:rFonts w:ascii="Calibri" w:eastAsia="Times New Roman" w:hAnsi="Calibri" w:cs="Calibri"/>
      <w:color w:val="auto"/>
      <w:sz w:val="22"/>
      <w:lang w:val="en-GB" w:eastAsia="zh-CN" w:bidi="ar-SA"/>
    </w:rPr>
  </w:style>
  <w:style w:type="paragraph" w:customStyle="1" w:styleId="normalwithoutspacing">
    <w:name w:val="normal_without_spacing"/>
    <w:basedOn w:val="a"/>
    <w:rsid w:val="00171CC7"/>
    <w:pPr>
      <w:widowControl/>
      <w:suppressAutoHyphens/>
      <w:spacing w:after="60"/>
      <w:jc w:val="both"/>
    </w:pPr>
    <w:rPr>
      <w:rFonts w:ascii="Calibri" w:eastAsia="Times New Roman" w:hAnsi="Calibri" w:cs="Calibri"/>
      <w:color w:val="auto"/>
      <w:sz w:val="22"/>
      <w:lang w:eastAsia="zh-CN" w:bidi="ar-SA"/>
    </w:rPr>
  </w:style>
  <w:style w:type="paragraph" w:customStyle="1" w:styleId="foothanging">
    <w:name w:val="foot_hanging"/>
    <w:basedOn w:val="af6"/>
    <w:rsid w:val="00171CC7"/>
    <w:pPr>
      <w:widowControl/>
      <w:suppressAutoHyphens/>
      <w:ind w:left="426" w:hanging="426"/>
      <w:jc w:val="both"/>
    </w:pPr>
    <w:rPr>
      <w:rFonts w:ascii="Calibri" w:eastAsia="Times New Roman" w:hAnsi="Calibri" w:cs="Calibri"/>
      <w:color w:val="auto"/>
      <w:sz w:val="18"/>
      <w:szCs w:val="18"/>
      <w:lang w:val="en-IE" w:eastAsia="zh-CN" w:bidi="ar-SA"/>
    </w:rPr>
  </w:style>
  <w:style w:type="paragraph" w:styleId="-HTML">
    <w:name w:val="HTML Preformatted"/>
    <w:basedOn w:val="a"/>
    <w:link w:val="-HTMLChar1"/>
    <w:rsid w:val="00171CC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eastAsia="zh-CN" w:bidi="ar-SA"/>
    </w:rPr>
  </w:style>
  <w:style w:type="character" w:customStyle="1" w:styleId="-HTMLChar1">
    <w:name w:val="Προ-διαμορφωμένο HTML Char1"/>
    <w:basedOn w:val="a0"/>
    <w:link w:val="-HTML"/>
    <w:rsid w:val="00171CC7"/>
    <w:rPr>
      <w:rFonts w:ascii="Courier New" w:eastAsia="Times New Roman" w:hAnsi="Courier New" w:cs="Courier New"/>
      <w:lang w:eastAsia="zh-CN" w:bidi="ar-SA"/>
    </w:rPr>
  </w:style>
  <w:style w:type="paragraph" w:customStyle="1" w:styleId="LO-normal">
    <w:name w:val="LO-normal"/>
    <w:rsid w:val="00171CC7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 w:bidi="ar-SA"/>
    </w:rPr>
  </w:style>
  <w:style w:type="paragraph" w:styleId="36">
    <w:name w:val="Body Text Indent 3"/>
    <w:basedOn w:val="a"/>
    <w:link w:val="3Char0"/>
    <w:rsid w:val="00171CC7"/>
    <w:pPr>
      <w:widowControl/>
      <w:spacing w:after="120" w:line="312" w:lineRule="auto"/>
      <w:ind w:left="283"/>
      <w:jc w:val="both"/>
    </w:pPr>
    <w:rPr>
      <w:rFonts w:ascii="Calibri" w:eastAsia="Times New Roman" w:hAnsi="Calibri" w:cs="Times New Roman"/>
      <w:color w:val="auto"/>
      <w:sz w:val="16"/>
      <w:szCs w:val="16"/>
      <w:lang w:val="en-GB" w:eastAsia="zh-CN" w:bidi="ar-SA"/>
    </w:rPr>
  </w:style>
  <w:style w:type="character" w:customStyle="1" w:styleId="3Char0">
    <w:name w:val="Σώμα κείμενου με εσοχή 3 Char"/>
    <w:basedOn w:val="a0"/>
    <w:link w:val="36"/>
    <w:rsid w:val="00171CC7"/>
    <w:rPr>
      <w:rFonts w:ascii="Calibri" w:eastAsia="Times New Roman" w:hAnsi="Calibri"/>
      <w:sz w:val="16"/>
      <w:szCs w:val="16"/>
      <w:lang w:val="en-GB" w:eastAsia="zh-CN" w:bidi="ar-SA"/>
    </w:rPr>
  </w:style>
  <w:style w:type="paragraph" w:styleId="affc">
    <w:name w:val="No Spacing"/>
    <w:qFormat/>
    <w:rsid w:val="00171CC7"/>
    <w:pPr>
      <w:suppressAutoHyphens/>
      <w:jc w:val="both"/>
    </w:pPr>
    <w:rPr>
      <w:rFonts w:ascii="Calibri" w:eastAsia="Times New Roman" w:hAnsi="Calibri" w:cs="Calibri"/>
      <w:sz w:val="22"/>
      <w:szCs w:val="24"/>
      <w:lang w:val="en-GB" w:eastAsia="zh-CN" w:bidi="ar-SA"/>
    </w:rPr>
  </w:style>
  <w:style w:type="paragraph" w:customStyle="1" w:styleId="footers">
    <w:name w:val="footers"/>
    <w:basedOn w:val="foothanging"/>
    <w:rsid w:val="00171CC7"/>
  </w:style>
  <w:style w:type="paragraph" w:customStyle="1" w:styleId="Standard">
    <w:name w:val="Standard"/>
    <w:rsid w:val="00171CC7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171CC7"/>
    <w:pPr>
      <w:spacing w:after="120"/>
    </w:pPr>
  </w:style>
  <w:style w:type="paragraph" w:customStyle="1" w:styleId="Footnote">
    <w:name w:val="Footnote"/>
    <w:basedOn w:val="Standard"/>
    <w:rsid w:val="00171CC7"/>
    <w:pPr>
      <w:suppressLineNumbers/>
      <w:ind w:left="283" w:hanging="283"/>
    </w:pPr>
    <w:rPr>
      <w:sz w:val="20"/>
      <w:szCs w:val="20"/>
    </w:rPr>
  </w:style>
  <w:style w:type="paragraph" w:styleId="37">
    <w:name w:val="Body Text 3"/>
    <w:basedOn w:val="a"/>
    <w:link w:val="3Char1"/>
    <w:rsid w:val="00171CC7"/>
    <w:pPr>
      <w:widowControl/>
      <w:suppressAutoHyphens/>
      <w:spacing w:after="120"/>
      <w:jc w:val="both"/>
    </w:pPr>
    <w:rPr>
      <w:rFonts w:ascii="Calibri" w:eastAsia="Times New Roman" w:hAnsi="Calibri" w:cs="Calibri"/>
      <w:color w:val="auto"/>
      <w:sz w:val="16"/>
      <w:szCs w:val="16"/>
      <w:lang w:val="en-GB" w:eastAsia="zh-CN" w:bidi="ar-SA"/>
    </w:rPr>
  </w:style>
  <w:style w:type="character" w:customStyle="1" w:styleId="3Char1">
    <w:name w:val="Σώμα κείμενου 3 Char"/>
    <w:basedOn w:val="a0"/>
    <w:link w:val="37"/>
    <w:rsid w:val="00171CC7"/>
    <w:rPr>
      <w:rFonts w:ascii="Calibri" w:eastAsia="Times New Roman" w:hAnsi="Calibri" w:cs="Calibri"/>
      <w:sz w:val="16"/>
      <w:szCs w:val="16"/>
      <w:lang w:val="en-GB" w:eastAsia="zh-CN" w:bidi="ar-SA"/>
    </w:rPr>
  </w:style>
  <w:style w:type="paragraph" w:customStyle="1" w:styleId="fooot">
    <w:name w:val="fooot"/>
    <w:basedOn w:val="footers"/>
    <w:rsid w:val="00171CC7"/>
  </w:style>
  <w:style w:type="paragraph" w:customStyle="1" w:styleId="19">
    <w:name w:val="Κείμενο πλαισίου1"/>
    <w:basedOn w:val="a"/>
    <w:rsid w:val="00171CC7"/>
    <w:pPr>
      <w:widowControl/>
      <w:suppressAutoHyphens/>
      <w:jc w:val="both"/>
    </w:pPr>
    <w:rPr>
      <w:rFonts w:ascii="Tahoma" w:eastAsia="Times New Roman" w:hAnsi="Tahoma" w:cs="Tahoma"/>
      <w:color w:val="auto"/>
      <w:sz w:val="16"/>
      <w:szCs w:val="16"/>
      <w:lang w:val="en-GB" w:eastAsia="zh-CN" w:bidi="ar-SA"/>
    </w:rPr>
  </w:style>
  <w:style w:type="paragraph" w:customStyle="1" w:styleId="1a">
    <w:name w:val="Κείμενο σχολίου1"/>
    <w:basedOn w:val="a"/>
    <w:rsid w:val="00171CC7"/>
    <w:pPr>
      <w:widowControl/>
      <w:suppressAutoHyphens/>
      <w:spacing w:after="120"/>
      <w:jc w:val="both"/>
    </w:pPr>
    <w:rPr>
      <w:rFonts w:ascii="Calibri" w:eastAsia="Times New Roman" w:hAnsi="Calibri" w:cs="Calibri"/>
      <w:color w:val="auto"/>
      <w:sz w:val="20"/>
      <w:szCs w:val="20"/>
      <w:lang w:val="en-GB" w:eastAsia="zh-CN" w:bidi="ar-SA"/>
    </w:rPr>
  </w:style>
  <w:style w:type="paragraph" w:customStyle="1" w:styleId="1b">
    <w:name w:val="Θέμα σχολίου1"/>
    <w:basedOn w:val="1a"/>
    <w:next w:val="1a"/>
    <w:rsid w:val="00171CC7"/>
    <w:rPr>
      <w:b/>
      <w:bCs/>
    </w:rPr>
  </w:style>
  <w:style w:type="paragraph" w:customStyle="1" w:styleId="-HTML1">
    <w:name w:val="Προ-διαμορφωμένο HTML1"/>
    <w:basedOn w:val="a"/>
    <w:rsid w:val="00171CC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val="en-US" w:eastAsia="zh-CN" w:bidi="ar-SA"/>
    </w:rPr>
  </w:style>
  <w:style w:type="paragraph" w:customStyle="1" w:styleId="1c">
    <w:name w:val="Αναθεώρηση1"/>
    <w:rsid w:val="00171CC7"/>
    <w:pPr>
      <w:suppressAutoHyphens/>
    </w:pPr>
    <w:rPr>
      <w:rFonts w:ascii="Calibri" w:eastAsia="Times New Roman" w:hAnsi="Calibri" w:cs="Calibri"/>
      <w:sz w:val="22"/>
      <w:szCs w:val="24"/>
      <w:lang w:val="en-GB" w:eastAsia="zh-CN" w:bidi="ar-SA"/>
    </w:rPr>
  </w:style>
  <w:style w:type="paragraph" w:styleId="26">
    <w:name w:val="List Bullet 2"/>
    <w:basedOn w:val="a"/>
    <w:rsid w:val="00171CC7"/>
    <w:pPr>
      <w:widowControl/>
      <w:tabs>
        <w:tab w:val="num" w:pos="0"/>
      </w:tabs>
      <w:spacing w:line="360" w:lineRule="auto"/>
      <w:ind w:left="432" w:hanging="432"/>
      <w:jc w:val="both"/>
    </w:pPr>
    <w:rPr>
      <w:rFonts w:ascii="Trebuchet MS" w:eastAsia="Times New Roman" w:hAnsi="Trebuchet MS" w:cs="Times New Roman"/>
      <w:color w:val="auto"/>
      <w:sz w:val="22"/>
      <w:szCs w:val="20"/>
      <w:lang w:val="en-US" w:eastAsia="zh-CN" w:bidi="ar-SA"/>
    </w:rPr>
  </w:style>
  <w:style w:type="paragraph" w:customStyle="1" w:styleId="100">
    <w:name w:val="Περιεχόμενα 10"/>
    <w:basedOn w:val="aa"/>
    <w:rsid w:val="00171CC7"/>
    <w:pPr>
      <w:widowControl/>
      <w:tabs>
        <w:tab w:val="right" w:leader="dot" w:pos="7091"/>
      </w:tabs>
      <w:suppressAutoHyphens/>
      <w:spacing w:after="120"/>
      <w:ind w:left="2547"/>
      <w:jc w:val="both"/>
    </w:pPr>
    <w:rPr>
      <w:rFonts w:ascii="Calibri" w:eastAsia="Times New Roman" w:hAnsi="Calibri"/>
      <w:color w:val="auto"/>
      <w:sz w:val="22"/>
      <w:lang w:val="en-GB" w:eastAsia="zh-CN" w:bidi="ar-SA"/>
    </w:rPr>
  </w:style>
  <w:style w:type="paragraph" w:customStyle="1" w:styleId="affd">
    <w:name w:val="Οριζόντια γραμμή"/>
    <w:basedOn w:val="a"/>
    <w:next w:val="a9"/>
    <w:rsid w:val="00171CC7"/>
    <w:pPr>
      <w:widowControl/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83"/>
      <w:jc w:val="both"/>
    </w:pPr>
    <w:rPr>
      <w:rFonts w:ascii="Calibri" w:eastAsia="Times New Roman" w:hAnsi="Calibri" w:cs="Calibri"/>
      <w:color w:val="auto"/>
      <w:sz w:val="12"/>
      <w:szCs w:val="12"/>
      <w:lang w:val="en-GB" w:eastAsia="zh-CN" w:bidi="ar-SA"/>
    </w:rPr>
  </w:style>
  <w:style w:type="table" w:customStyle="1" w:styleId="1d">
    <w:name w:val="Πλέγμα πίνακα1"/>
    <w:basedOn w:val="a1"/>
    <w:next w:val="af4"/>
    <w:uiPriority w:val="59"/>
    <w:rsid w:val="00CC7856"/>
    <w:rPr>
      <w:rFonts w:ascii="Segoe UI" w:eastAsia="SimSun" w:hAnsi="Segoe UI" w:cs="Lucida Sans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Πλέγμα πίνακα2"/>
    <w:basedOn w:val="a1"/>
    <w:next w:val="af4"/>
    <w:uiPriority w:val="59"/>
    <w:rsid w:val="00CC7856"/>
    <w:rPr>
      <w:rFonts w:ascii="Segoe UI" w:eastAsia="SimSun" w:hAnsi="Segoe UI" w:cs="Lucida Sans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Πλέγμα πίνακα3"/>
    <w:basedOn w:val="a1"/>
    <w:next w:val="af4"/>
    <w:uiPriority w:val="59"/>
    <w:rsid w:val="00B6202F"/>
    <w:rPr>
      <w:rFonts w:ascii="Segoe UI" w:eastAsia="SimSun" w:hAnsi="Segoe UI" w:cs="Lucida Sans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Πλέγμα πίνακα4"/>
    <w:basedOn w:val="a1"/>
    <w:next w:val="af4"/>
    <w:uiPriority w:val="59"/>
    <w:rsid w:val="00B6202F"/>
    <w:rPr>
      <w:rFonts w:ascii="Segoe UI" w:eastAsia="SimSun" w:hAnsi="Segoe UI" w:cs="Lucida Sans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Πλέγμα πίνακα5"/>
    <w:basedOn w:val="a1"/>
    <w:next w:val="af4"/>
    <w:uiPriority w:val="59"/>
    <w:rsid w:val="00B6202F"/>
    <w:rPr>
      <w:rFonts w:ascii="Segoe UI" w:eastAsia="SimSun" w:hAnsi="Segoe UI" w:cs="Lucida Sans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Πλέγμα πίνακα6"/>
    <w:basedOn w:val="a1"/>
    <w:next w:val="af4"/>
    <w:uiPriority w:val="59"/>
    <w:rsid w:val="00B6202F"/>
    <w:rPr>
      <w:rFonts w:ascii="Segoe UI" w:eastAsia="SimSun" w:hAnsi="Segoe UI" w:cs="Lucida Sans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Πλέγμα πίνακα7"/>
    <w:basedOn w:val="a1"/>
    <w:next w:val="af4"/>
    <w:uiPriority w:val="59"/>
    <w:rsid w:val="00FF5B7E"/>
    <w:rPr>
      <w:rFonts w:ascii="Segoe UI" w:eastAsia="SimSun" w:hAnsi="Segoe UI" w:cs="Lucida Sans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Πλέγμα πίνακα8"/>
    <w:basedOn w:val="a1"/>
    <w:next w:val="af4"/>
    <w:uiPriority w:val="59"/>
    <w:rsid w:val="00FF5B7E"/>
    <w:rPr>
      <w:rFonts w:ascii="Segoe UI" w:eastAsia="SimSun" w:hAnsi="Segoe UI" w:cs="Lucida Sans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Πλέγμα πίνακα9"/>
    <w:basedOn w:val="a1"/>
    <w:next w:val="af4"/>
    <w:uiPriority w:val="59"/>
    <w:rsid w:val="00FF5B7E"/>
    <w:rPr>
      <w:rFonts w:ascii="Segoe UI" w:eastAsia="SimSun" w:hAnsi="Segoe UI" w:cs="Lucida Sans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e">
    <w:name w:val="βασικο"/>
    <w:basedOn w:val="normalwithoutspacing"/>
    <w:rsid w:val="004056C8"/>
    <w:pPr>
      <w:widowControl w:val="0"/>
      <w:suppressAutoHyphens w:val="0"/>
      <w:spacing w:after="0"/>
      <w:jc w:val="left"/>
    </w:pPr>
    <w:rPr>
      <w:kern w:val="20"/>
      <w:sz w:val="20"/>
    </w:rPr>
  </w:style>
  <w:style w:type="character" w:customStyle="1" w:styleId="92">
    <w:name w:val="Σώμα κειμένου (9)_"/>
    <w:basedOn w:val="a0"/>
    <w:link w:val="93"/>
    <w:rsid w:val="00B32D7C"/>
    <w:rPr>
      <w:rFonts w:ascii="Calibri" w:eastAsia="Calibri" w:hAnsi="Calibri" w:cs="Calibri"/>
      <w:i/>
      <w:iCs/>
      <w:sz w:val="21"/>
      <w:szCs w:val="21"/>
      <w:shd w:val="clear" w:color="auto" w:fill="FFFFFF"/>
    </w:rPr>
  </w:style>
  <w:style w:type="character" w:customStyle="1" w:styleId="9SegoeUI95">
    <w:name w:val="Σώμα κειμένου (9) + Segoe UI;9;5 στ.;Χωρίς πλάγια γραφή"/>
    <w:basedOn w:val="92"/>
    <w:rsid w:val="00B32D7C"/>
    <w:rPr>
      <w:rFonts w:ascii="Segoe UI" w:eastAsia="Segoe UI" w:hAnsi="Segoe UI" w:cs="Segoe UI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el-GR" w:eastAsia="el-GR" w:bidi="el-GR"/>
    </w:rPr>
  </w:style>
  <w:style w:type="paragraph" w:customStyle="1" w:styleId="93">
    <w:name w:val="Σώμα κειμένου (9)"/>
    <w:basedOn w:val="a"/>
    <w:link w:val="92"/>
    <w:rsid w:val="00B32D7C"/>
    <w:pPr>
      <w:shd w:val="clear" w:color="auto" w:fill="FFFFFF"/>
      <w:spacing w:before="60" w:line="269" w:lineRule="exact"/>
      <w:ind w:hanging="320"/>
    </w:pPr>
    <w:rPr>
      <w:rFonts w:ascii="Calibri" w:eastAsia="Calibri" w:hAnsi="Calibri" w:cs="Calibri"/>
      <w:i/>
      <w:iCs/>
      <w:color w:val="auto"/>
      <w:sz w:val="21"/>
      <w:szCs w:val="21"/>
    </w:rPr>
  </w:style>
  <w:style w:type="character" w:customStyle="1" w:styleId="39">
    <w:name w:val="Επικεφαλίδα #3_"/>
    <w:basedOn w:val="a0"/>
    <w:link w:val="3a"/>
    <w:rsid w:val="00516C24"/>
    <w:rPr>
      <w:b/>
      <w:bCs/>
      <w:sz w:val="21"/>
      <w:szCs w:val="21"/>
      <w:shd w:val="clear" w:color="auto" w:fill="FFFFFF"/>
    </w:rPr>
  </w:style>
  <w:style w:type="paragraph" w:customStyle="1" w:styleId="3a">
    <w:name w:val="Επικεφαλίδα #3"/>
    <w:basedOn w:val="a"/>
    <w:link w:val="39"/>
    <w:rsid w:val="00516C24"/>
    <w:pPr>
      <w:shd w:val="clear" w:color="auto" w:fill="FFFFFF"/>
      <w:spacing w:before="360" w:after="60" w:line="0" w:lineRule="atLeast"/>
      <w:jc w:val="both"/>
      <w:outlineLvl w:val="2"/>
    </w:pPr>
    <w:rPr>
      <w:rFonts w:ascii="Times New Roman" w:eastAsiaTheme="minorHAnsi" w:hAnsi="Times New Roman" w:cs="Times New Roman"/>
      <w:b/>
      <w:bCs/>
      <w:color w:val="auto"/>
      <w:sz w:val="21"/>
      <w:szCs w:val="21"/>
    </w:rPr>
  </w:style>
  <w:style w:type="character" w:customStyle="1" w:styleId="3Exact">
    <w:name w:val="Σώμα κειμένου (3) Exact"/>
    <w:basedOn w:val="a0"/>
    <w:rsid w:val="00E567E8"/>
    <w:rPr>
      <w:rFonts w:ascii="Tahoma" w:eastAsia="Tahoma" w:hAnsi="Tahoma" w:cs="Tahoma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4Exact">
    <w:name w:val="Σώμα κειμένου (4) Exact"/>
    <w:basedOn w:val="a0"/>
    <w:link w:val="43"/>
    <w:rsid w:val="00E567E8"/>
    <w:rPr>
      <w:rFonts w:ascii="Consolas" w:eastAsia="Consolas" w:hAnsi="Consolas" w:cs="Consolas"/>
      <w:sz w:val="10"/>
      <w:szCs w:val="10"/>
      <w:shd w:val="clear" w:color="auto" w:fill="FFFFFF"/>
    </w:rPr>
  </w:style>
  <w:style w:type="character" w:customStyle="1" w:styleId="5Exact">
    <w:name w:val="Σώμα κειμένου (5) Exact"/>
    <w:basedOn w:val="a0"/>
    <w:link w:val="52"/>
    <w:rsid w:val="00E567E8"/>
    <w:rPr>
      <w:rFonts w:ascii="Consolas" w:eastAsia="Consolas" w:hAnsi="Consolas" w:cs="Consolas"/>
      <w:sz w:val="10"/>
      <w:szCs w:val="10"/>
      <w:shd w:val="clear" w:color="auto" w:fill="FFFFFF"/>
    </w:rPr>
  </w:style>
  <w:style w:type="character" w:customStyle="1" w:styleId="28">
    <w:name w:val="Σώμα κειμένου (2)_"/>
    <w:basedOn w:val="a0"/>
    <w:rsid w:val="00E567E8"/>
    <w:rPr>
      <w:rFonts w:ascii="Tahoma" w:eastAsia="Tahoma" w:hAnsi="Tahoma" w:cs="Tahom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9">
    <w:name w:val="Σώμα κειμένου (2) + Έντονη γραφή"/>
    <w:basedOn w:val="28"/>
    <w:rsid w:val="00E567E8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l-GR" w:eastAsia="el-GR" w:bidi="el-GR"/>
    </w:rPr>
  </w:style>
  <w:style w:type="character" w:customStyle="1" w:styleId="3b">
    <w:name w:val="Σώμα κειμένου (3)_"/>
    <w:basedOn w:val="a0"/>
    <w:rsid w:val="00E567E8"/>
    <w:rPr>
      <w:rFonts w:ascii="Tahoma" w:eastAsia="Tahoma" w:hAnsi="Tahoma" w:cs="Tahoma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3c">
    <w:name w:val="Σώμα κειμένου (3)"/>
    <w:basedOn w:val="3b"/>
    <w:rsid w:val="00E567E8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l-GR" w:eastAsia="el-GR" w:bidi="el-GR"/>
    </w:rPr>
  </w:style>
  <w:style w:type="character" w:customStyle="1" w:styleId="295">
    <w:name w:val="Σώμα κειμένου (2) + 9;5 στ.;Έντονη γραφή"/>
    <w:basedOn w:val="28"/>
    <w:rsid w:val="00E567E8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l-GR" w:eastAsia="el-GR" w:bidi="el-GR"/>
    </w:rPr>
  </w:style>
  <w:style w:type="character" w:customStyle="1" w:styleId="2a">
    <w:name w:val="Σώμα κειμένου (2)"/>
    <w:basedOn w:val="28"/>
    <w:rsid w:val="00E567E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l-GR" w:eastAsia="el-GR" w:bidi="el-GR"/>
    </w:rPr>
  </w:style>
  <w:style w:type="character" w:customStyle="1" w:styleId="2b">
    <w:name w:val="Σώμα κειμένου (2) + Μικρά κεφαλαία"/>
    <w:basedOn w:val="28"/>
    <w:rsid w:val="00E567E8"/>
    <w:rPr>
      <w:rFonts w:ascii="Tahoma" w:eastAsia="Tahoma" w:hAnsi="Tahoma" w:cs="Tahom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lang w:val="el-GR" w:eastAsia="el-GR" w:bidi="el-GR"/>
    </w:rPr>
  </w:style>
  <w:style w:type="paragraph" w:customStyle="1" w:styleId="43">
    <w:name w:val="Σώμα κειμένου (4)"/>
    <w:basedOn w:val="a"/>
    <w:link w:val="4Exact"/>
    <w:rsid w:val="00E567E8"/>
    <w:pPr>
      <w:shd w:val="clear" w:color="auto" w:fill="FFFFFF"/>
      <w:spacing w:line="0" w:lineRule="atLeast"/>
    </w:pPr>
    <w:rPr>
      <w:rFonts w:ascii="Consolas" w:eastAsia="Consolas" w:hAnsi="Consolas" w:cs="Consolas"/>
      <w:color w:val="auto"/>
      <w:sz w:val="10"/>
      <w:szCs w:val="10"/>
    </w:rPr>
  </w:style>
  <w:style w:type="paragraph" w:customStyle="1" w:styleId="52">
    <w:name w:val="Σώμα κειμένου (5)"/>
    <w:basedOn w:val="a"/>
    <w:link w:val="5Exact"/>
    <w:rsid w:val="00E567E8"/>
    <w:pPr>
      <w:shd w:val="clear" w:color="auto" w:fill="FFFFFF"/>
      <w:spacing w:line="0" w:lineRule="atLeast"/>
    </w:pPr>
    <w:rPr>
      <w:rFonts w:ascii="Consolas" w:eastAsia="Consolas" w:hAnsi="Consolas" w:cs="Consolas"/>
      <w:color w:val="auto"/>
      <w:sz w:val="10"/>
      <w:szCs w:val="1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l-GR" w:eastAsia="el-GR" w:bidi="el-G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iPriority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014D5"/>
    <w:pPr>
      <w:widowControl w:val="0"/>
    </w:pPr>
    <w:rPr>
      <w:rFonts w:ascii="Segoe UI" w:eastAsia="Segoe UI" w:hAnsi="Segoe UI" w:cs="Segoe UI"/>
      <w:color w:val="000000"/>
      <w:sz w:val="24"/>
      <w:szCs w:val="24"/>
    </w:rPr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uiPriority w:val="99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table" w:styleId="af4">
    <w:name w:val="Table Grid"/>
    <w:basedOn w:val="a1"/>
    <w:uiPriority w:val="59"/>
    <w:rsid w:val="003014D5"/>
    <w:pPr>
      <w:widowControl w:val="0"/>
    </w:pPr>
    <w:rPr>
      <w:rFonts w:ascii="Segoe UI" w:eastAsia="Segoe UI" w:hAnsi="Segoe UI" w:cs="Segoe U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"/>
    <w:link w:val="Char3"/>
    <w:unhideWhenUsed/>
    <w:rsid w:val="0045436A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5"/>
    <w:rsid w:val="0045436A"/>
    <w:rPr>
      <w:rFonts w:ascii="Tahoma" w:eastAsia="Segoe UI" w:hAnsi="Tahoma" w:cs="Tahoma"/>
      <w:color w:val="000000"/>
      <w:sz w:val="16"/>
      <w:szCs w:val="16"/>
    </w:rPr>
  </w:style>
  <w:style w:type="paragraph" w:styleId="13">
    <w:name w:val="toc 1"/>
    <w:basedOn w:val="a"/>
    <w:next w:val="a"/>
    <w:uiPriority w:val="39"/>
    <w:rsid w:val="00CE1D51"/>
    <w:pPr>
      <w:widowControl/>
      <w:suppressAutoHyphens/>
      <w:spacing w:before="120" w:after="120"/>
    </w:pPr>
    <w:rPr>
      <w:rFonts w:ascii="Calibri" w:eastAsia="Times New Roman" w:hAnsi="Calibri" w:cs="Calibri"/>
      <w:b/>
      <w:bCs/>
      <w:caps/>
      <w:color w:val="auto"/>
      <w:sz w:val="20"/>
      <w:szCs w:val="20"/>
      <w:lang w:val="en-GB" w:eastAsia="zh-CN" w:bidi="ar-SA"/>
    </w:rPr>
  </w:style>
  <w:style w:type="paragraph" w:styleId="20">
    <w:name w:val="toc 2"/>
    <w:basedOn w:val="a"/>
    <w:next w:val="a"/>
    <w:uiPriority w:val="39"/>
    <w:rsid w:val="00CE1D51"/>
    <w:pPr>
      <w:widowControl/>
      <w:suppressAutoHyphens/>
      <w:ind w:left="220"/>
    </w:pPr>
    <w:rPr>
      <w:rFonts w:ascii="Calibri" w:eastAsia="Times New Roman" w:hAnsi="Calibri" w:cs="Calibri"/>
      <w:smallCaps/>
      <w:color w:val="auto"/>
      <w:sz w:val="20"/>
      <w:szCs w:val="20"/>
      <w:lang w:val="en-GB" w:eastAsia="zh-CN" w:bidi="ar-SA"/>
    </w:rPr>
  </w:style>
  <w:style w:type="paragraph" w:styleId="30">
    <w:name w:val="toc 3"/>
    <w:basedOn w:val="a"/>
    <w:next w:val="a"/>
    <w:uiPriority w:val="39"/>
    <w:rsid w:val="00CE1D51"/>
    <w:pPr>
      <w:widowControl/>
      <w:suppressAutoHyphens/>
      <w:ind w:left="440"/>
    </w:pPr>
    <w:rPr>
      <w:rFonts w:ascii="Calibri" w:eastAsia="Times New Roman" w:hAnsi="Calibri" w:cs="Calibri"/>
      <w:i/>
      <w:iCs/>
      <w:color w:val="auto"/>
      <w:sz w:val="20"/>
      <w:szCs w:val="20"/>
      <w:lang w:val="en-GB" w:eastAsia="zh-CN" w:bidi="ar-SA"/>
    </w:rPr>
  </w:style>
  <w:style w:type="paragraph" w:styleId="40">
    <w:name w:val="toc 4"/>
    <w:basedOn w:val="a"/>
    <w:next w:val="a"/>
    <w:uiPriority w:val="39"/>
    <w:rsid w:val="00CE1D51"/>
    <w:pPr>
      <w:widowControl/>
      <w:suppressAutoHyphens/>
      <w:ind w:left="660"/>
    </w:pPr>
    <w:rPr>
      <w:rFonts w:ascii="Calibri" w:eastAsia="Times New Roman" w:hAnsi="Calibri" w:cs="Calibri"/>
      <w:color w:val="auto"/>
      <w:sz w:val="18"/>
      <w:szCs w:val="18"/>
      <w:lang w:val="en-GB" w:eastAsia="zh-CN" w:bidi="ar-SA"/>
    </w:rPr>
  </w:style>
  <w:style w:type="paragraph" w:customStyle="1" w:styleId="Contents">
    <w:name w:val="Contents"/>
    <w:basedOn w:val="1"/>
    <w:rsid w:val="00CE1D51"/>
    <w:pPr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uppressAutoHyphens/>
      <w:spacing w:before="320" w:after="160"/>
      <w:jc w:val="both"/>
    </w:pPr>
    <w:rPr>
      <w:rFonts w:ascii="Calibri" w:eastAsia="Times New Roman" w:hAnsi="Calibri" w:cs="Calibri"/>
      <w:color w:val="333399"/>
      <w:sz w:val="28"/>
      <w:szCs w:val="32"/>
      <w:lang w:eastAsia="zh-CN" w:bidi="ar-SA"/>
    </w:rPr>
  </w:style>
  <w:style w:type="paragraph" w:styleId="af6">
    <w:name w:val="footnote text"/>
    <w:basedOn w:val="a"/>
    <w:link w:val="Char4"/>
    <w:unhideWhenUsed/>
    <w:rsid w:val="000B3084"/>
    <w:rPr>
      <w:sz w:val="20"/>
      <w:szCs w:val="20"/>
    </w:rPr>
  </w:style>
  <w:style w:type="character" w:customStyle="1" w:styleId="Char4">
    <w:name w:val="Κείμενο υποσημείωσης Char"/>
    <w:basedOn w:val="a0"/>
    <w:link w:val="af6"/>
    <w:rsid w:val="000B3084"/>
    <w:rPr>
      <w:rFonts w:ascii="Segoe UI" w:eastAsia="Segoe UI" w:hAnsi="Segoe UI" w:cs="Segoe UI"/>
      <w:color w:val="000000"/>
    </w:rPr>
  </w:style>
  <w:style w:type="character" w:styleId="af7">
    <w:name w:val="footnote reference"/>
    <w:basedOn w:val="a0"/>
    <w:unhideWhenUsed/>
    <w:rsid w:val="000B3084"/>
    <w:rPr>
      <w:vertAlign w:val="superscript"/>
    </w:rPr>
  </w:style>
  <w:style w:type="character" w:customStyle="1" w:styleId="WW8Num14z1">
    <w:name w:val="WW8Num14z1"/>
    <w:rsid w:val="00A413BC"/>
  </w:style>
  <w:style w:type="paragraph" w:styleId="af8">
    <w:name w:val="header"/>
    <w:basedOn w:val="a"/>
    <w:link w:val="Char5"/>
    <w:unhideWhenUsed/>
    <w:rsid w:val="00394DB6"/>
    <w:pPr>
      <w:tabs>
        <w:tab w:val="center" w:pos="4153"/>
        <w:tab w:val="right" w:pos="8306"/>
      </w:tabs>
    </w:pPr>
  </w:style>
  <w:style w:type="character" w:customStyle="1" w:styleId="Char5">
    <w:name w:val="Κεφαλίδα Char"/>
    <w:basedOn w:val="a0"/>
    <w:link w:val="af8"/>
    <w:rsid w:val="00394DB6"/>
    <w:rPr>
      <w:rFonts w:ascii="Segoe UI" w:eastAsia="Segoe UI" w:hAnsi="Segoe UI" w:cs="Segoe UI"/>
      <w:color w:val="000000"/>
      <w:sz w:val="24"/>
      <w:szCs w:val="24"/>
    </w:rPr>
  </w:style>
  <w:style w:type="paragraph" w:styleId="af9">
    <w:name w:val="footer"/>
    <w:basedOn w:val="a"/>
    <w:link w:val="Char6"/>
    <w:unhideWhenUsed/>
    <w:rsid w:val="00394DB6"/>
    <w:pPr>
      <w:tabs>
        <w:tab w:val="center" w:pos="4153"/>
        <w:tab w:val="right" w:pos="8306"/>
      </w:tabs>
    </w:pPr>
  </w:style>
  <w:style w:type="character" w:customStyle="1" w:styleId="Char6">
    <w:name w:val="Υποσέλιδο Char"/>
    <w:basedOn w:val="a0"/>
    <w:link w:val="af9"/>
    <w:rsid w:val="00394DB6"/>
    <w:rPr>
      <w:rFonts w:ascii="Segoe UI" w:eastAsia="Segoe UI" w:hAnsi="Segoe UI" w:cs="Segoe UI"/>
      <w:color w:val="000000"/>
      <w:sz w:val="24"/>
      <w:szCs w:val="24"/>
    </w:rPr>
  </w:style>
  <w:style w:type="paragraph" w:customStyle="1" w:styleId="14">
    <w:name w:val="Υποσέλιδο1"/>
    <w:basedOn w:val="a"/>
    <w:rsid w:val="00394DB6"/>
    <w:pPr>
      <w:widowControl/>
      <w:tabs>
        <w:tab w:val="center" w:pos="4153"/>
        <w:tab w:val="right" w:pos="8306"/>
      </w:tabs>
      <w:suppressAutoHyphens/>
    </w:pPr>
    <w:rPr>
      <w:rFonts w:ascii="Times New Roman" w:eastAsia="Times New Roman" w:hAnsi="Times New Roman" w:cs="Times New Roman"/>
      <w:color w:val="auto"/>
      <w:lang w:eastAsia="ar-SA" w:bidi="ar-SA"/>
    </w:rPr>
  </w:style>
  <w:style w:type="numbering" w:customStyle="1" w:styleId="15">
    <w:name w:val="Χωρίς λίστα1"/>
    <w:next w:val="a2"/>
    <w:uiPriority w:val="99"/>
    <w:semiHidden/>
    <w:unhideWhenUsed/>
    <w:rsid w:val="00171CC7"/>
  </w:style>
  <w:style w:type="character" w:customStyle="1" w:styleId="WW8Num7z4">
    <w:name w:val="WW8Num7z4"/>
    <w:rsid w:val="00171CC7"/>
  </w:style>
  <w:style w:type="character" w:customStyle="1" w:styleId="WW8Num7z5">
    <w:name w:val="WW8Num7z5"/>
    <w:rsid w:val="00171CC7"/>
  </w:style>
  <w:style w:type="character" w:customStyle="1" w:styleId="WW8Num7z6">
    <w:name w:val="WW8Num7z6"/>
    <w:rsid w:val="00171CC7"/>
  </w:style>
  <w:style w:type="character" w:customStyle="1" w:styleId="WW8Num7z7">
    <w:name w:val="WW8Num7z7"/>
    <w:rsid w:val="00171CC7"/>
  </w:style>
  <w:style w:type="character" w:customStyle="1" w:styleId="WW8Num7z8">
    <w:name w:val="WW8Num7z8"/>
    <w:rsid w:val="00171CC7"/>
  </w:style>
  <w:style w:type="character" w:customStyle="1" w:styleId="WW8Num8z0">
    <w:name w:val="WW8Num8z0"/>
    <w:rsid w:val="00171CC7"/>
    <w:rPr>
      <w:rFonts w:ascii="Symbol" w:hAnsi="Symbol" w:cs="OpenSymbol"/>
      <w:color w:val="5B9BD5"/>
    </w:rPr>
  </w:style>
  <w:style w:type="character" w:customStyle="1" w:styleId="WW8Num9z0">
    <w:name w:val="WW8Num9z0"/>
    <w:rsid w:val="00171CC7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1">
    <w:name w:val="WW8Num10z1"/>
    <w:rsid w:val="00171CC7"/>
  </w:style>
  <w:style w:type="character" w:customStyle="1" w:styleId="WW8Num10z2">
    <w:name w:val="WW8Num10z2"/>
    <w:rsid w:val="00171CC7"/>
  </w:style>
  <w:style w:type="character" w:customStyle="1" w:styleId="WW8Num10z3">
    <w:name w:val="WW8Num10z3"/>
    <w:rsid w:val="00171CC7"/>
  </w:style>
  <w:style w:type="character" w:customStyle="1" w:styleId="WW8Num10z4">
    <w:name w:val="WW8Num10z4"/>
    <w:rsid w:val="00171CC7"/>
  </w:style>
  <w:style w:type="character" w:customStyle="1" w:styleId="WW8Num10z5">
    <w:name w:val="WW8Num10z5"/>
    <w:rsid w:val="00171CC7"/>
  </w:style>
  <w:style w:type="character" w:customStyle="1" w:styleId="WW8Num10z6">
    <w:name w:val="WW8Num10z6"/>
    <w:rsid w:val="00171CC7"/>
  </w:style>
  <w:style w:type="character" w:customStyle="1" w:styleId="WW8Num10z7">
    <w:name w:val="WW8Num10z7"/>
    <w:rsid w:val="00171CC7"/>
  </w:style>
  <w:style w:type="character" w:customStyle="1" w:styleId="WW8Num10z8">
    <w:name w:val="WW8Num10z8"/>
    <w:rsid w:val="00171CC7"/>
  </w:style>
  <w:style w:type="character" w:customStyle="1" w:styleId="WW8Num11z0">
    <w:name w:val="WW8Num11z0"/>
    <w:rsid w:val="00171CC7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171CC7"/>
    <w:rPr>
      <w:rFonts w:ascii="Courier New" w:hAnsi="Courier New" w:cs="Courier New" w:hint="default"/>
    </w:rPr>
  </w:style>
  <w:style w:type="character" w:customStyle="1" w:styleId="WW8Num11z2">
    <w:name w:val="WW8Num11z2"/>
    <w:rsid w:val="00171CC7"/>
    <w:rPr>
      <w:rFonts w:ascii="Wingdings" w:hAnsi="Wingdings" w:cs="Wingdings" w:hint="default"/>
    </w:rPr>
  </w:style>
  <w:style w:type="character" w:customStyle="1" w:styleId="WW-DefaultParagraphFont">
    <w:name w:val="WW-Default Paragraph Font"/>
    <w:rsid w:val="00171CC7"/>
  </w:style>
  <w:style w:type="character" w:customStyle="1" w:styleId="WW8Num8z1">
    <w:name w:val="WW8Num8z1"/>
    <w:rsid w:val="00171CC7"/>
    <w:rPr>
      <w:rFonts w:eastAsia="Calibri"/>
      <w:lang w:val="el-GR"/>
    </w:rPr>
  </w:style>
  <w:style w:type="character" w:customStyle="1" w:styleId="WW8Num8z2">
    <w:name w:val="WW8Num8z2"/>
    <w:rsid w:val="00171CC7"/>
  </w:style>
  <w:style w:type="character" w:customStyle="1" w:styleId="WW8Num8z3">
    <w:name w:val="WW8Num8z3"/>
    <w:rsid w:val="00171CC7"/>
  </w:style>
  <w:style w:type="character" w:customStyle="1" w:styleId="WW8Num8z4">
    <w:name w:val="WW8Num8z4"/>
    <w:rsid w:val="00171CC7"/>
  </w:style>
  <w:style w:type="character" w:customStyle="1" w:styleId="WW8Num8z5">
    <w:name w:val="WW8Num8z5"/>
    <w:rsid w:val="00171CC7"/>
  </w:style>
  <w:style w:type="character" w:customStyle="1" w:styleId="WW8Num8z6">
    <w:name w:val="WW8Num8z6"/>
    <w:rsid w:val="00171CC7"/>
  </w:style>
  <w:style w:type="character" w:customStyle="1" w:styleId="WW8Num8z7">
    <w:name w:val="WW8Num8z7"/>
    <w:rsid w:val="00171CC7"/>
  </w:style>
  <w:style w:type="character" w:customStyle="1" w:styleId="WW8Num8z8">
    <w:name w:val="WW8Num8z8"/>
    <w:rsid w:val="00171CC7"/>
  </w:style>
  <w:style w:type="character" w:customStyle="1" w:styleId="WW8Num11z3">
    <w:name w:val="WW8Num11z3"/>
    <w:rsid w:val="00171CC7"/>
  </w:style>
  <w:style w:type="character" w:customStyle="1" w:styleId="WW8Num11z4">
    <w:name w:val="WW8Num11z4"/>
    <w:rsid w:val="00171CC7"/>
  </w:style>
  <w:style w:type="character" w:customStyle="1" w:styleId="WW8Num11z5">
    <w:name w:val="WW8Num11z5"/>
    <w:rsid w:val="00171CC7"/>
  </w:style>
  <w:style w:type="character" w:customStyle="1" w:styleId="WW8Num11z6">
    <w:name w:val="WW8Num11z6"/>
    <w:rsid w:val="00171CC7"/>
  </w:style>
  <w:style w:type="character" w:customStyle="1" w:styleId="WW8Num11z7">
    <w:name w:val="WW8Num11z7"/>
    <w:rsid w:val="00171CC7"/>
  </w:style>
  <w:style w:type="character" w:customStyle="1" w:styleId="WW8Num11z8">
    <w:name w:val="WW8Num11z8"/>
    <w:rsid w:val="00171CC7"/>
  </w:style>
  <w:style w:type="character" w:customStyle="1" w:styleId="WW-DefaultParagraphFont1">
    <w:name w:val="WW-Default Paragraph Font1"/>
    <w:rsid w:val="00171CC7"/>
  </w:style>
  <w:style w:type="character" w:customStyle="1" w:styleId="41">
    <w:name w:val="Προεπιλεγμένη γραμματοσειρά4"/>
    <w:rsid w:val="00171CC7"/>
  </w:style>
  <w:style w:type="character" w:customStyle="1" w:styleId="WW8Num2z1">
    <w:name w:val="WW8Num2z1"/>
    <w:rsid w:val="00171CC7"/>
  </w:style>
  <w:style w:type="character" w:customStyle="1" w:styleId="WW8Num2z2">
    <w:name w:val="WW8Num2z2"/>
    <w:rsid w:val="00171CC7"/>
  </w:style>
  <w:style w:type="character" w:customStyle="1" w:styleId="WW8Num2z3">
    <w:name w:val="WW8Num2z3"/>
    <w:rsid w:val="00171CC7"/>
  </w:style>
  <w:style w:type="character" w:customStyle="1" w:styleId="WW8Num2z4">
    <w:name w:val="WW8Num2z4"/>
    <w:rsid w:val="00171CC7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171CC7"/>
  </w:style>
  <w:style w:type="character" w:customStyle="1" w:styleId="WW8Num2z6">
    <w:name w:val="WW8Num2z6"/>
    <w:rsid w:val="00171CC7"/>
  </w:style>
  <w:style w:type="character" w:customStyle="1" w:styleId="WW8Num2z7">
    <w:name w:val="WW8Num2z7"/>
    <w:rsid w:val="00171CC7"/>
  </w:style>
  <w:style w:type="character" w:customStyle="1" w:styleId="WW8Num2z8">
    <w:name w:val="WW8Num2z8"/>
    <w:rsid w:val="00171CC7"/>
  </w:style>
  <w:style w:type="character" w:customStyle="1" w:styleId="WW8Num9z1">
    <w:name w:val="WW8Num9z1"/>
    <w:rsid w:val="00171CC7"/>
    <w:rPr>
      <w:rFonts w:eastAsia="Calibri"/>
      <w:lang w:val="el-GR"/>
    </w:rPr>
  </w:style>
  <w:style w:type="character" w:customStyle="1" w:styleId="WW8Num9z2">
    <w:name w:val="WW8Num9z2"/>
    <w:rsid w:val="00171CC7"/>
  </w:style>
  <w:style w:type="character" w:customStyle="1" w:styleId="WW8Num9z3">
    <w:name w:val="WW8Num9z3"/>
    <w:rsid w:val="00171CC7"/>
  </w:style>
  <w:style w:type="character" w:customStyle="1" w:styleId="WW8Num9z4">
    <w:name w:val="WW8Num9z4"/>
    <w:rsid w:val="00171CC7"/>
  </w:style>
  <w:style w:type="character" w:customStyle="1" w:styleId="WW8Num9z5">
    <w:name w:val="WW8Num9z5"/>
    <w:rsid w:val="00171CC7"/>
  </w:style>
  <w:style w:type="character" w:customStyle="1" w:styleId="WW8Num9z6">
    <w:name w:val="WW8Num9z6"/>
    <w:rsid w:val="00171CC7"/>
  </w:style>
  <w:style w:type="character" w:customStyle="1" w:styleId="WW8Num9z7">
    <w:name w:val="WW8Num9z7"/>
    <w:rsid w:val="00171CC7"/>
  </w:style>
  <w:style w:type="character" w:customStyle="1" w:styleId="WW8Num9z8">
    <w:name w:val="WW8Num9z8"/>
    <w:rsid w:val="00171CC7"/>
  </w:style>
  <w:style w:type="character" w:customStyle="1" w:styleId="WW-DefaultParagraphFont11">
    <w:name w:val="WW-Default Paragraph Font11"/>
    <w:rsid w:val="00171CC7"/>
  </w:style>
  <w:style w:type="character" w:customStyle="1" w:styleId="WW8Num12z0">
    <w:name w:val="WW8Num12z0"/>
    <w:rsid w:val="00171CC7"/>
    <w:rPr>
      <w:rFonts w:ascii="Symbol" w:hAnsi="Symbol" w:cs="Symbol"/>
    </w:rPr>
  </w:style>
  <w:style w:type="character" w:customStyle="1" w:styleId="WW8Num12z1">
    <w:name w:val="WW8Num12z1"/>
    <w:rsid w:val="00171CC7"/>
    <w:rPr>
      <w:rFonts w:ascii="Courier New" w:hAnsi="Courier New" w:cs="Courier New"/>
    </w:rPr>
  </w:style>
  <w:style w:type="character" w:customStyle="1" w:styleId="WW8Num12z2">
    <w:name w:val="WW8Num12z2"/>
    <w:rsid w:val="00171CC7"/>
    <w:rPr>
      <w:rFonts w:ascii="Wingdings" w:hAnsi="Wingdings" w:cs="Wingdings"/>
    </w:rPr>
  </w:style>
  <w:style w:type="character" w:customStyle="1" w:styleId="WW-DefaultParagraphFont111">
    <w:name w:val="WW-Default Paragraph Font111"/>
    <w:rsid w:val="00171CC7"/>
  </w:style>
  <w:style w:type="character" w:customStyle="1" w:styleId="WW-DefaultParagraphFont1111">
    <w:name w:val="WW-Default Paragraph Font1111"/>
    <w:rsid w:val="00171CC7"/>
  </w:style>
  <w:style w:type="character" w:customStyle="1" w:styleId="WW-DefaultParagraphFont11111">
    <w:name w:val="WW-Default Paragraph Font11111"/>
    <w:rsid w:val="00171CC7"/>
  </w:style>
  <w:style w:type="character" w:customStyle="1" w:styleId="32">
    <w:name w:val="Προεπιλεγμένη γραμματοσειρά3"/>
    <w:rsid w:val="00171CC7"/>
  </w:style>
  <w:style w:type="character" w:customStyle="1" w:styleId="WW-DefaultParagraphFont111111">
    <w:name w:val="WW-Default Paragraph Font111111"/>
    <w:rsid w:val="00171CC7"/>
  </w:style>
  <w:style w:type="character" w:customStyle="1" w:styleId="DefaultParagraphFont2">
    <w:name w:val="Default Paragraph Font2"/>
    <w:rsid w:val="00171CC7"/>
  </w:style>
  <w:style w:type="character" w:customStyle="1" w:styleId="WW8Num12z3">
    <w:name w:val="WW8Num12z3"/>
    <w:rsid w:val="00171CC7"/>
  </w:style>
  <w:style w:type="character" w:customStyle="1" w:styleId="WW8Num12z4">
    <w:name w:val="WW8Num12z4"/>
    <w:rsid w:val="00171CC7"/>
  </w:style>
  <w:style w:type="character" w:customStyle="1" w:styleId="WW8Num12z5">
    <w:name w:val="WW8Num12z5"/>
    <w:rsid w:val="00171CC7"/>
  </w:style>
  <w:style w:type="character" w:customStyle="1" w:styleId="WW8Num12z6">
    <w:name w:val="WW8Num12z6"/>
    <w:rsid w:val="00171CC7"/>
  </w:style>
  <w:style w:type="character" w:customStyle="1" w:styleId="WW8Num12z7">
    <w:name w:val="WW8Num12z7"/>
    <w:rsid w:val="00171CC7"/>
  </w:style>
  <w:style w:type="character" w:customStyle="1" w:styleId="WW8Num12z8">
    <w:name w:val="WW8Num12z8"/>
    <w:rsid w:val="00171CC7"/>
  </w:style>
  <w:style w:type="character" w:customStyle="1" w:styleId="WW8Num13z0">
    <w:name w:val="WW8Num13z0"/>
    <w:rsid w:val="00171CC7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171CC7"/>
  </w:style>
  <w:style w:type="character" w:customStyle="1" w:styleId="WW8Num13z1">
    <w:name w:val="WW8Num13z1"/>
    <w:rsid w:val="00171CC7"/>
    <w:rPr>
      <w:rFonts w:eastAsia="Calibri"/>
      <w:lang w:val="el-GR"/>
    </w:rPr>
  </w:style>
  <w:style w:type="character" w:customStyle="1" w:styleId="WW8Num13z2">
    <w:name w:val="WW8Num13z2"/>
    <w:rsid w:val="00171CC7"/>
  </w:style>
  <w:style w:type="character" w:customStyle="1" w:styleId="WW8Num13z3">
    <w:name w:val="WW8Num13z3"/>
    <w:rsid w:val="00171CC7"/>
  </w:style>
  <w:style w:type="character" w:customStyle="1" w:styleId="WW8Num13z4">
    <w:name w:val="WW8Num13z4"/>
    <w:rsid w:val="00171CC7"/>
  </w:style>
  <w:style w:type="character" w:customStyle="1" w:styleId="WW8Num13z5">
    <w:name w:val="WW8Num13z5"/>
    <w:rsid w:val="00171CC7"/>
  </w:style>
  <w:style w:type="character" w:customStyle="1" w:styleId="WW8Num13z6">
    <w:name w:val="WW8Num13z6"/>
    <w:rsid w:val="00171CC7"/>
  </w:style>
  <w:style w:type="character" w:customStyle="1" w:styleId="WW8Num13z7">
    <w:name w:val="WW8Num13z7"/>
    <w:rsid w:val="00171CC7"/>
  </w:style>
  <w:style w:type="character" w:customStyle="1" w:styleId="WW8Num13z8">
    <w:name w:val="WW8Num13z8"/>
    <w:rsid w:val="00171CC7"/>
  </w:style>
  <w:style w:type="character" w:customStyle="1" w:styleId="WW8Num14z0">
    <w:name w:val="WW8Num14z0"/>
    <w:rsid w:val="00171CC7"/>
    <w:rPr>
      <w:rFonts w:ascii="Symbol" w:hAnsi="Symbol" w:cs="OpenSymbol"/>
    </w:rPr>
  </w:style>
  <w:style w:type="character" w:customStyle="1" w:styleId="WW8Num14z2">
    <w:name w:val="WW8Num14z2"/>
    <w:rsid w:val="00171CC7"/>
  </w:style>
  <w:style w:type="character" w:customStyle="1" w:styleId="WW8Num14z3">
    <w:name w:val="WW8Num14z3"/>
    <w:rsid w:val="00171CC7"/>
  </w:style>
  <w:style w:type="character" w:customStyle="1" w:styleId="WW8Num14z4">
    <w:name w:val="WW8Num14z4"/>
    <w:rsid w:val="00171CC7"/>
  </w:style>
  <w:style w:type="character" w:customStyle="1" w:styleId="WW8Num14z5">
    <w:name w:val="WW8Num14z5"/>
    <w:rsid w:val="00171CC7"/>
  </w:style>
  <w:style w:type="character" w:customStyle="1" w:styleId="WW8Num14z6">
    <w:name w:val="WW8Num14z6"/>
    <w:rsid w:val="00171CC7"/>
  </w:style>
  <w:style w:type="character" w:customStyle="1" w:styleId="WW8Num14z7">
    <w:name w:val="WW8Num14z7"/>
    <w:rsid w:val="00171CC7"/>
  </w:style>
  <w:style w:type="character" w:customStyle="1" w:styleId="WW8Num14z8">
    <w:name w:val="WW8Num14z8"/>
    <w:rsid w:val="00171CC7"/>
  </w:style>
  <w:style w:type="character" w:customStyle="1" w:styleId="WW8Num15z2">
    <w:name w:val="WW8Num15z2"/>
    <w:rsid w:val="00171CC7"/>
  </w:style>
  <w:style w:type="character" w:customStyle="1" w:styleId="WW8Num15z4">
    <w:name w:val="WW8Num15z4"/>
    <w:rsid w:val="00171CC7"/>
  </w:style>
  <w:style w:type="character" w:customStyle="1" w:styleId="WW8Num15z5">
    <w:name w:val="WW8Num15z5"/>
    <w:rsid w:val="00171CC7"/>
  </w:style>
  <w:style w:type="character" w:customStyle="1" w:styleId="WW8Num15z6">
    <w:name w:val="WW8Num15z6"/>
    <w:rsid w:val="00171CC7"/>
  </w:style>
  <w:style w:type="character" w:customStyle="1" w:styleId="WW8Num15z7">
    <w:name w:val="WW8Num15z7"/>
    <w:rsid w:val="00171CC7"/>
  </w:style>
  <w:style w:type="character" w:customStyle="1" w:styleId="WW8Num15z8">
    <w:name w:val="WW8Num15z8"/>
    <w:rsid w:val="00171CC7"/>
  </w:style>
  <w:style w:type="character" w:customStyle="1" w:styleId="WW8Num16z1">
    <w:name w:val="WW8Num16z1"/>
    <w:rsid w:val="00171CC7"/>
  </w:style>
  <w:style w:type="character" w:customStyle="1" w:styleId="WW8Num16z2">
    <w:name w:val="WW8Num16z2"/>
    <w:rsid w:val="00171CC7"/>
  </w:style>
  <w:style w:type="character" w:customStyle="1" w:styleId="WW8Num16z3">
    <w:name w:val="WW8Num16z3"/>
    <w:rsid w:val="00171CC7"/>
  </w:style>
  <w:style w:type="character" w:customStyle="1" w:styleId="WW8Num16z4">
    <w:name w:val="WW8Num16z4"/>
    <w:rsid w:val="00171CC7"/>
  </w:style>
  <w:style w:type="character" w:customStyle="1" w:styleId="WW8Num16z5">
    <w:name w:val="WW8Num16z5"/>
    <w:rsid w:val="00171CC7"/>
  </w:style>
  <w:style w:type="character" w:customStyle="1" w:styleId="WW8Num16z6">
    <w:name w:val="WW8Num16z6"/>
    <w:rsid w:val="00171CC7"/>
  </w:style>
  <w:style w:type="character" w:customStyle="1" w:styleId="WW8Num16z7">
    <w:name w:val="WW8Num16z7"/>
    <w:rsid w:val="00171CC7"/>
  </w:style>
  <w:style w:type="character" w:customStyle="1" w:styleId="WW8Num16z8">
    <w:name w:val="WW8Num16z8"/>
    <w:rsid w:val="00171CC7"/>
  </w:style>
  <w:style w:type="character" w:customStyle="1" w:styleId="WW-DefaultParagraphFont11111111">
    <w:name w:val="WW-Default Paragraph Font11111111"/>
    <w:rsid w:val="00171CC7"/>
  </w:style>
  <w:style w:type="character" w:customStyle="1" w:styleId="WW-DefaultParagraphFont111111111">
    <w:name w:val="WW-Default Paragraph Font111111111"/>
    <w:rsid w:val="00171CC7"/>
  </w:style>
  <w:style w:type="character" w:customStyle="1" w:styleId="WW-DefaultParagraphFont1111111111">
    <w:name w:val="WW-Default Paragraph Font1111111111"/>
    <w:rsid w:val="00171CC7"/>
  </w:style>
  <w:style w:type="character" w:customStyle="1" w:styleId="WW-DefaultParagraphFont11111111111">
    <w:name w:val="WW-Default Paragraph Font11111111111"/>
    <w:rsid w:val="00171CC7"/>
  </w:style>
  <w:style w:type="character" w:customStyle="1" w:styleId="WW-DefaultParagraphFont111111111111">
    <w:name w:val="WW-Default Paragraph Font111111111111"/>
    <w:rsid w:val="00171CC7"/>
  </w:style>
  <w:style w:type="character" w:customStyle="1" w:styleId="WW8Num17z0">
    <w:name w:val="WW8Num17z0"/>
    <w:rsid w:val="00171CC7"/>
  </w:style>
  <w:style w:type="character" w:customStyle="1" w:styleId="WW8Num17z1">
    <w:name w:val="WW8Num17z1"/>
    <w:rsid w:val="00171CC7"/>
  </w:style>
  <w:style w:type="character" w:customStyle="1" w:styleId="WW8Num17z2">
    <w:name w:val="WW8Num17z2"/>
    <w:rsid w:val="00171CC7"/>
  </w:style>
  <w:style w:type="character" w:customStyle="1" w:styleId="WW8Num17z3">
    <w:name w:val="WW8Num17z3"/>
    <w:rsid w:val="00171CC7"/>
  </w:style>
  <w:style w:type="character" w:customStyle="1" w:styleId="WW8Num17z4">
    <w:name w:val="WW8Num17z4"/>
    <w:rsid w:val="00171CC7"/>
  </w:style>
  <w:style w:type="character" w:customStyle="1" w:styleId="WW8Num17z5">
    <w:name w:val="WW8Num17z5"/>
    <w:rsid w:val="00171CC7"/>
  </w:style>
  <w:style w:type="character" w:customStyle="1" w:styleId="WW8Num17z6">
    <w:name w:val="WW8Num17z6"/>
    <w:rsid w:val="00171CC7"/>
  </w:style>
  <w:style w:type="character" w:customStyle="1" w:styleId="WW8Num17z7">
    <w:name w:val="WW8Num17z7"/>
    <w:rsid w:val="00171CC7"/>
  </w:style>
  <w:style w:type="character" w:customStyle="1" w:styleId="WW8Num17z8">
    <w:name w:val="WW8Num17z8"/>
    <w:rsid w:val="00171CC7"/>
  </w:style>
  <w:style w:type="character" w:customStyle="1" w:styleId="WW8Num18z0">
    <w:name w:val="WW8Num18z0"/>
    <w:rsid w:val="00171CC7"/>
  </w:style>
  <w:style w:type="character" w:customStyle="1" w:styleId="WW8Num18z1">
    <w:name w:val="WW8Num18z1"/>
    <w:rsid w:val="00171CC7"/>
  </w:style>
  <w:style w:type="character" w:customStyle="1" w:styleId="WW8Num18z2">
    <w:name w:val="WW8Num18z2"/>
    <w:rsid w:val="00171CC7"/>
  </w:style>
  <w:style w:type="character" w:customStyle="1" w:styleId="WW8Num18z3">
    <w:name w:val="WW8Num18z3"/>
    <w:rsid w:val="00171CC7"/>
  </w:style>
  <w:style w:type="character" w:customStyle="1" w:styleId="WW8Num18z4">
    <w:name w:val="WW8Num18z4"/>
    <w:rsid w:val="00171CC7"/>
  </w:style>
  <w:style w:type="character" w:customStyle="1" w:styleId="WW8Num18z5">
    <w:name w:val="WW8Num18z5"/>
    <w:rsid w:val="00171CC7"/>
  </w:style>
  <w:style w:type="character" w:customStyle="1" w:styleId="WW8Num18z6">
    <w:name w:val="WW8Num18z6"/>
    <w:rsid w:val="00171CC7"/>
  </w:style>
  <w:style w:type="character" w:customStyle="1" w:styleId="WW8Num18z7">
    <w:name w:val="WW8Num18z7"/>
    <w:rsid w:val="00171CC7"/>
  </w:style>
  <w:style w:type="character" w:customStyle="1" w:styleId="WW8Num18z8">
    <w:name w:val="WW8Num18z8"/>
    <w:rsid w:val="00171CC7"/>
  </w:style>
  <w:style w:type="character" w:customStyle="1" w:styleId="WW8Num3z4">
    <w:name w:val="WW8Num3z4"/>
    <w:rsid w:val="00171CC7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171CC7"/>
  </w:style>
  <w:style w:type="character" w:customStyle="1" w:styleId="WW8Num3z6">
    <w:name w:val="WW8Num3z6"/>
    <w:rsid w:val="00171CC7"/>
  </w:style>
  <w:style w:type="character" w:customStyle="1" w:styleId="WW8Num3z7">
    <w:name w:val="WW8Num3z7"/>
    <w:rsid w:val="00171CC7"/>
  </w:style>
  <w:style w:type="character" w:customStyle="1" w:styleId="WW8Num3z8">
    <w:name w:val="WW8Num3z8"/>
    <w:rsid w:val="00171CC7"/>
  </w:style>
  <w:style w:type="character" w:customStyle="1" w:styleId="WW-DefaultParagraphFont1111111111111">
    <w:name w:val="WW-Default Paragraph Font1111111111111"/>
    <w:rsid w:val="00171CC7"/>
  </w:style>
  <w:style w:type="character" w:customStyle="1" w:styleId="WW-DefaultParagraphFont11111111111111">
    <w:name w:val="WW-Default Paragraph Font11111111111111"/>
    <w:rsid w:val="00171CC7"/>
  </w:style>
  <w:style w:type="character" w:customStyle="1" w:styleId="WW-DefaultParagraphFont111111111111111">
    <w:name w:val="WW-Default Paragraph Font111111111111111"/>
    <w:rsid w:val="00171CC7"/>
  </w:style>
  <w:style w:type="character" w:customStyle="1" w:styleId="WW-DefaultParagraphFont1111111111111111">
    <w:name w:val="WW-Default Paragraph Font1111111111111111"/>
    <w:rsid w:val="00171CC7"/>
  </w:style>
  <w:style w:type="character" w:customStyle="1" w:styleId="22">
    <w:name w:val="Προεπιλεγμένη γραμματοσειρά2"/>
    <w:rsid w:val="00171CC7"/>
  </w:style>
  <w:style w:type="character" w:customStyle="1" w:styleId="WW8Num19z0">
    <w:name w:val="WW8Num19z0"/>
    <w:rsid w:val="00171CC7"/>
    <w:rPr>
      <w:rFonts w:ascii="Calibri" w:hAnsi="Calibri" w:cs="Calibri"/>
    </w:rPr>
  </w:style>
  <w:style w:type="character" w:customStyle="1" w:styleId="WW8Num19z1">
    <w:name w:val="WW8Num19z1"/>
    <w:rsid w:val="00171CC7"/>
  </w:style>
  <w:style w:type="character" w:customStyle="1" w:styleId="WW-DefaultParagraphFont11111111111111111">
    <w:name w:val="WW-Default Paragraph Font11111111111111111"/>
    <w:rsid w:val="00171CC7"/>
  </w:style>
  <w:style w:type="character" w:customStyle="1" w:styleId="WW8Num19z2">
    <w:name w:val="WW8Num19z2"/>
    <w:rsid w:val="00171CC7"/>
  </w:style>
  <w:style w:type="character" w:customStyle="1" w:styleId="WW8Num19z3">
    <w:name w:val="WW8Num19z3"/>
    <w:rsid w:val="00171CC7"/>
  </w:style>
  <w:style w:type="character" w:customStyle="1" w:styleId="WW8Num19z4">
    <w:name w:val="WW8Num19z4"/>
    <w:rsid w:val="00171CC7"/>
  </w:style>
  <w:style w:type="character" w:customStyle="1" w:styleId="WW8Num19z5">
    <w:name w:val="WW8Num19z5"/>
    <w:rsid w:val="00171CC7"/>
  </w:style>
  <w:style w:type="character" w:customStyle="1" w:styleId="WW8Num19z6">
    <w:name w:val="WW8Num19z6"/>
    <w:rsid w:val="00171CC7"/>
  </w:style>
  <w:style w:type="character" w:customStyle="1" w:styleId="WW8Num19z7">
    <w:name w:val="WW8Num19z7"/>
    <w:rsid w:val="00171CC7"/>
  </w:style>
  <w:style w:type="character" w:customStyle="1" w:styleId="WW8Num19z8">
    <w:name w:val="WW8Num19z8"/>
    <w:rsid w:val="00171CC7"/>
  </w:style>
  <w:style w:type="character" w:customStyle="1" w:styleId="WW8Num20z4">
    <w:name w:val="WW8Num20z4"/>
    <w:rsid w:val="00171CC7"/>
  </w:style>
  <w:style w:type="character" w:customStyle="1" w:styleId="WW8Num20z5">
    <w:name w:val="WW8Num20z5"/>
    <w:rsid w:val="00171CC7"/>
  </w:style>
  <w:style w:type="character" w:customStyle="1" w:styleId="WW8Num20z6">
    <w:name w:val="WW8Num20z6"/>
    <w:rsid w:val="00171CC7"/>
  </w:style>
  <w:style w:type="character" w:customStyle="1" w:styleId="WW8Num20z7">
    <w:name w:val="WW8Num20z7"/>
    <w:rsid w:val="00171CC7"/>
  </w:style>
  <w:style w:type="character" w:customStyle="1" w:styleId="WW8Num20z8">
    <w:name w:val="WW8Num20z8"/>
    <w:rsid w:val="00171CC7"/>
  </w:style>
  <w:style w:type="character" w:customStyle="1" w:styleId="WW-DefaultParagraphFont111111111111111111">
    <w:name w:val="WW-Default Paragraph Font111111111111111111"/>
    <w:rsid w:val="00171CC7"/>
  </w:style>
  <w:style w:type="character" w:customStyle="1" w:styleId="WW-DefaultParagraphFont1111111111111111111">
    <w:name w:val="WW-Default Paragraph Font1111111111111111111"/>
    <w:rsid w:val="00171CC7"/>
  </w:style>
  <w:style w:type="character" w:customStyle="1" w:styleId="WW8Num21z3">
    <w:name w:val="WW8Num21z3"/>
    <w:rsid w:val="00171CC7"/>
    <w:rPr>
      <w:rFonts w:ascii="Symbol" w:hAnsi="Symbol" w:cs="Symbol"/>
    </w:rPr>
  </w:style>
  <w:style w:type="character" w:customStyle="1" w:styleId="WW8Num22z0">
    <w:name w:val="WW8Num22z0"/>
    <w:rsid w:val="00171CC7"/>
    <w:rPr>
      <w:rFonts w:ascii="Symbol" w:hAnsi="Symbol" w:cs="Symbol"/>
    </w:rPr>
  </w:style>
  <w:style w:type="character" w:customStyle="1" w:styleId="WW8Num22z1">
    <w:name w:val="WW8Num22z1"/>
    <w:rsid w:val="00171CC7"/>
    <w:rPr>
      <w:rFonts w:ascii="Courier New" w:hAnsi="Courier New" w:cs="Courier New"/>
    </w:rPr>
  </w:style>
  <w:style w:type="character" w:customStyle="1" w:styleId="WW8Num22z2">
    <w:name w:val="WW8Num22z2"/>
    <w:rsid w:val="00171CC7"/>
    <w:rPr>
      <w:rFonts w:ascii="Wingdings" w:hAnsi="Wingdings" w:cs="Wingdings"/>
    </w:rPr>
  </w:style>
  <w:style w:type="character" w:customStyle="1" w:styleId="WW8Num23z0">
    <w:name w:val="WW8Num23z0"/>
    <w:rsid w:val="00171CC7"/>
    <w:rPr>
      <w:rFonts w:ascii="Calibri" w:eastAsia="Times New Roman" w:hAnsi="Calibri" w:cs="Calibri"/>
    </w:rPr>
  </w:style>
  <w:style w:type="character" w:customStyle="1" w:styleId="WW8Num23z1">
    <w:name w:val="WW8Num23z1"/>
    <w:rsid w:val="00171CC7"/>
    <w:rPr>
      <w:rFonts w:ascii="Courier New" w:hAnsi="Courier New" w:cs="Courier New"/>
    </w:rPr>
  </w:style>
  <w:style w:type="character" w:customStyle="1" w:styleId="WW8Num23z2">
    <w:name w:val="WW8Num23z2"/>
    <w:rsid w:val="00171CC7"/>
    <w:rPr>
      <w:rFonts w:ascii="Wingdings" w:hAnsi="Wingdings" w:cs="Wingdings"/>
    </w:rPr>
  </w:style>
  <w:style w:type="character" w:customStyle="1" w:styleId="WW8Num23z3">
    <w:name w:val="WW8Num23z3"/>
    <w:rsid w:val="00171CC7"/>
    <w:rPr>
      <w:rFonts w:ascii="Symbol" w:hAnsi="Symbol" w:cs="Symbol"/>
    </w:rPr>
  </w:style>
  <w:style w:type="character" w:customStyle="1" w:styleId="WW8Num24z0">
    <w:name w:val="WW8Num24z0"/>
    <w:rsid w:val="00171CC7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171CC7"/>
    <w:rPr>
      <w:rFonts w:ascii="Courier New" w:hAnsi="Courier New" w:cs="Courier New"/>
    </w:rPr>
  </w:style>
  <w:style w:type="character" w:customStyle="1" w:styleId="WW8Num24z2">
    <w:name w:val="WW8Num24z2"/>
    <w:rsid w:val="00171CC7"/>
    <w:rPr>
      <w:rFonts w:ascii="Wingdings" w:hAnsi="Wingdings" w:cs="Wingdings"/>
    </w:rPr>
  </w:style>
  <w:style w:type="character" w:customStyle="1" w:styleId="WW8Num26z0">
    <w:name w:val="WW8Num26z0"/>
    <w:rsid w:val="00171CC7"/>
    <w:rPr>
      <w:rFonts w:ascii="Symbol" w:hAnsi="Symbol" w:cs="Symbol"/>
    </w:rPr>
  </w:style>
  <w:style w:type="character" w:customStyle="1" w:styleId="WW8Num26z1">
    <w:name w:val="WW8Num26z1"/>
    <w:rsid w:val="00171CC7"/>
    <w:rPr>
      <w:rFonts w:ascii="Courier New" w:hAnsi="Courier New" w:cs="Courier New"/>
    </w:rPr>
  </w:style>
  <w:style w:type="character" w:customStyle="1" w:styleId="WW8Num26z2">
    <w:name w:val="WW8Num26z2"/>
    <w:rsid w:val="00171CC7"/>
    <w:rPr>
      <w:rFonts w:ascii="Wingdings" w:hAnsi="Wingdings" w:cs="Wingdings"/>
    </w:rPr>
  </w:style>
  <w:style w:type="character" w:customStyle="1" w:styleId="WW8Num27z3">
    <w:name w:val="WW8Num27z3"/>
    <w:rsid w:val="00171CC7"/>
    <w:rPr>
      <w:rFonts w:ascii="Symbol" w:hAnsi="Symbol" w:cs="Symbol"/>
    </w:rPr>
  </w:style>
  <w:style w:type="character" w:customStyle="1" w:styleId="WW8Num28z0">
    <w:name w:val="WW8Num28z0"/>
    <w:rsid w:val="00171CC7"/>
    <w:rPr>
      <w:rFonts w:ascii="Symbol" w:hAnsi="Symbol" w:cs="Symbol"/>
    </w:rPr>
  </w:style>
  <w:style w:type="character" w:customStyle="1" w:styleId="WW8Num28z1">
    <w:name w:val="WW8Num28z1"/>
    <w:rsid w:val="00171CC7"/>
    <w:rPr>
      <w:rFonts w:ascii="Courier New" w:hAnsi="Courier New" w:cs="Courier New"/>
    </w:rPr>
  </w:style>
  <w:style w:type="character" w:customStyle="1" w:styleId="WW8Num28z2">
    <w:name w:val="WW8Num28z2"/>
    <w:rsid w:val="00171CC7"/>
    <w:rPr>
      <w:rFonts w:ascii="Wingdings" w:hAnsi="Wingdings" w:cs="Wingdings"/>
    </w:rPr>
  </w:style>
  <w:style w:type="character" w:customStyle="1" w:styleId="WW8Num29z3">
    <w:name w:val="WW8Num29z3"/>
    <w:rsid w:val="00171CC7"/>
    <w:rPr>
      <w:rFonts w:ascii="Symbol" w:hAnsi="Symbol" w:cs="Symbol"/>
    </w:rPr>
  </w:style>
  <w:style w:type="character" w:customStyle="1" w:styleId="WW8Num30z0">
    <w:name w:val="WW8Num30z0"/>
    <w:rsid w:val="00171CC7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171CC7"/>
    <w:rPr>
      <w:rFonts w:ascii="Courier New" w:hAnsi="Courier New" w:cs="Courier New"/>
    </w:rPr>
  </w:style>
  <w:style w:type="character" w:customStyle="1" w:styleId="WW8Num30z2">
    <w:name w:val="WW8Num30z2"/>
    <w:rsid w:val="00171CC7"/>
    <w:rPr>
      <w:rFonts w:ascii="Wingdings" w:hAnsi="Wingdings" w:cs="Wingdings"/>
    </w:rPr>
  </w:style>
  <w:style w:type="character" w:customStyle="1" w:styleId="WW8Num31z0">
    <w:name w:val="WW8Num31z0"/>
    <w:rsid w:val="00171CC7"/>
    <w:rPr>
      <w:rFonts w:cs="Times New Roman"/>
    </w:rPr>
  </w:style>
  <w:style w:type="character" w:customStyle="1" w:styleId="WW8Num32z0">
    <w:name w:val="WW8Num32z0"/>
    <w:rsid w:val="00171CC7"/>
  </w:style>
  <w:style w:type="character" w:customStyle="1" w:styleId="WW8Num32z1">
    <w:name w:val="WW8Num32z1"/>
    <w:rsid w:val="00171CC7"/>
  </w:style>
  <w:style w:type="character" w:customStyle="1" w:styleId="WW8Num32z2">
    <w:name w:val="WW8Num32z2"/>
    <w:rsid w:val="00171CC7"/>
  </w:style>
  <w:style w:type="character" w:customStyle="1" w:styleId="WW8Num32z3">
    <w:name w:val="WW8Num32z3"/>
    <w:rsid w:val="00171CC7"/>
  </w:style>
  <w:style w:type="character" w:customStyle="1" w:styleId="WW8Num32z4">
    <w:name w:val="WW8Num32z4"/>
    <w:rsid w:val="00171CC7"/>
  </w:style>
  <w:style w:type="character" w:customStyle="1" w:styleId="WW8Num32z5">
    <w:name w:val="WW8Num32z5"/>
    <w:rsid w:val="00171CC7"/>
  </w:style>
  <w:style w:type="character" w:customStyle="1" w:styleId="WW8Num32z6">
    <w:name w:val="WW8Num32z6"/>
    <w:rsid w:val="00171CC7"/>
  </w:style>
  <w:style w:type="character" w:customStyle="1" w:styleId="WW8Num32z7">
    <w:name w:val="WW8Num32z7"/>
    <w:rsid w:val="00171CC7"/>
  </w:style>
  <w:style w:type="character" w:customStyle="1" w:styleId="WW8Num32z8">
    <w:name w:val="WW8Num32z8"/>
    <w:rsid w:val="00171CC7"/>
  </w:style>
  <w:style w:type="character" w:customStyle="1" w:styleId="WW8Num33z0">
    <w:name w:val="WW8Num33z0"/>
    <w:rsid w:val="00171CC7"/>
    <w:rPr>
      <w:rFonts w:ascii="Symbol" w:eastAsia="Calibri" w:hAnsi="Symbol" w:cs="Symbol"/>
    </w:rPr>
  </w:style>
  <w:style w:type="character" w:customStyle="1" w:styleId="WW8Num33z1">
    <w:name w:val="WW8Num33z1"/>
    <w:rsid w:val="00171CC7"/>
    <w:rPr>
      <w:rFonts w:ascii="Courier New" w:hAnsi="Courier New" w:cs="Courier New"/>
    </w:rPr>
  </w:style>
  <w:style w:type="character" w:customStyle="1" w:styleId="WW8Num33z2">
    <w:name w:val="WW8Num33z2"/>
    <w:rsid w:val="00171CC7"/>
    <w:rPr>
      <w:rFonts w:ascii="Wingdings" w:hAnsi="Wingdings" w:cs="Wingdings"/>
    </w:rPr>
  </w:style>
  <w:style w:type="character" w:customStyle="1" w:styleId="WW8Num35z1">
    <w:name w:val="WW8Num35z1"/>
    <w:rsid w:val="00171CC7"/>
    <w:rPr>
      <w:rFonts w:ascii="Courier New" w:hAnsi="Courier New" w:cs="Courier New"/>
    </w:rPr>
  </w:style>
  <w:style w:type="character" w:customStyle="1" w:styleId="WW8Num35z2">
    <w:name w:val="WW8Num35z2"/>
    <w:rsid w:val="00171CC7"/>
    <w:rPr>
      <w:rFonts w:ascii="Wingdings" w:hAnsi="Wingdings" w:cs="Wingdings"/>
    </w:rPr>
  </w:style>
  <w:style w:type="character" w:customStyle="1" w:styleId="WW8Num35z3">
    <w:name w:val="WW8Num35z3"/>
    <w:rsid w:val="00171CC7"/>
    <w:rPr>
      <w:rFonts w:ascii="Symbol" w:hAnsi="Symbol" w:cs="Symbol"/>
    </w:rPr>
  </w:style>
  <w:style w:type="character" w:customStyle="1" w:styleId="WW8Num36z1">
    <w:name w:val="WW8Num36z1"/>
    <w:rsid w:val="00171CC7"/>
  </w:style>
  <w:style w:type="character" w:customStyle="1" w:styleId="WW8Num36z2">
    <w:name w:val="WW8Num36z2"/>
    <w:rsid w:val="00171CC7"/>
  </w:style>
  <w:style w:type="character" w:customStyle="1" w:styleId="WW8Num36z3">
    <w:name w:val="WW8Num36z3"/>
    <w:rsid w:val="00171CC7"/>
  </w:style>
  <w:style w:type="character" w:customStyle="1" w:styleId="WW8Num36z4">
    <w:name w:val="WW8Num36z4"/>
    <w:rsid w:val="00171CC7"/>
  </w:style>
  <w:style w:type="character" w:customStyle="1" w:styleId="WW8Num36z5">
    <w:name w:val="WW8Num36z5"/>
    <w:rsid w:val="00171CC7"/>
  </w:style>
  <w:style w:type="character" w:customStyle="1" w:styleId="WW8Num36z6">
    <w:name w:val="WW8Num36z6"/>
    <w:rsid w:val="00171CC7"/>
  </w:style>
  <w:style w:type="character" w:customStyle="1" w:styleId="WW8Num36z7">
    <w:name w:val="WW8Num36z7"/>
    <w:rsid w:val="00171CC7"/>
  </w:style>
  <w:style w:type="character" w:customStyle="1" w:styleId="WW8Num36z8">
    <w:name w:val="WW8Num36z8"/>
    <w:rsid w:val="00171CC7"/>
  </w:style>
  <w:style w:type="character" w:customStyle="1" w:styleId="WW8Num37z1">
    <w:name w:val="WW8Num37z1"/>
    <w:rsid w:val="00171CC7"/>
    <w:rPr>
      <w:rFonts w:ascii="Courier New" w:hAnsi="Courier New" w:cs="Courier New"/>
    </w:rPr>
  </w:style>
  <w:style w:type="character" w:customStyle="1" w:styleId="WW8Num37z2">
    <w:name w:val="WW8Num37z2"/>
    <w:rsid w:val="00171CC7"/>
    <w:rPr>
      <w:rFonts w:ascii="Wingdings" w:hAnsi="Wingdings" w:cs="Wingdings"/>
    </w:rPr>
  </w:style>
  <w:style w:type="character" w:customStyle="1" w:styleId="WW8Num37z3">
    <w:name w:val="WW8Num37z3"/>
    <w:rsid w:val="00171CC7"/>
    <w:rPr>
      <w:rFonts w:ascii="Symbol" w:hAnsi="Symbol" w:cs="Symbol"/>
    </w:rPr>
  </w:style>
  <w:style w:type="character" w:customStyle="1" w:styleId="WW8Num38z0">
    <w:name w:val="WW8Num38z0"/>
    <w:rsid w:val="00171CC7"/>
  </w:style>
  <w:style w:type="character" w:customStyle="1" w:styleId="WW8Num38z1">
    <w:name w:val="WW8Num38z1"/>
    <w:rsid w:val="00171CC7"/>
  </w:style>
  <w:style w:type="character" w:customStyle="1" w:styleId="WW8Num38z2">
    <w:name w:val="WW8Num38z2"/>
    <w:rsid w:val="00171CC7"/>
  </w:style>
  <w:style w:type="character" w:customStyle="1" w:styleId="WW8Num38z3">
    <w:name w:val="WW8Num38z3"/>
    <w:rsid w:val="00171CC7"/>
  </w:style>
  <w:style w:type="character" w:customStyle="1" w:styleId="WW8Num38z4">
    <w:name w:val="WW8Num38z4"/>
    <w:rsid w:val="00171CC7"/>
  </w:style>
  <w:style w:type="character" w:customStyle="1" w:styleId="WW8Num38z5">
    <w:name w:val="WW8Num38z5"/>
    <w:rsid w:val="00171CC7"/>
  </w:style>
  <w:style w:type="character" w:customStyle="1" w:styleId="WW8Num38z6">
    <w:name w:val="WW8Num38z6"/>
    <w:rsid w:val="00171CC7"/>
  </w:style>
  <w:style w:type="character" w:customStyle="1" w:styleId="WW8Num38z7">
    <w:name w:val="WW8Num38z7"/>
    <w:rsid w:val="00171CC7"/>
  </w:style>
  <w:style w:type="character" w:customStyle="1" w:styleId="WW8Num38z8">
    <w:name w:val="WW8Num38z8"/>
    <w:rsid w:val="00171CC7"/>
  </w:style>
  <w:style w:type="character" w:customStyle="1" w:styleId="WW-DefaultParagraphFont11111111111111111111">
    <w:name w:val="WW-Default Paragraph Font11111111111111111111"/>
    <w:rsid w:val="00171CC7"/>
  </w:style>
  <w:style w:type="character" w:customStyle="1" w:styleId="WW8Num29z4">
    <w:name w:val="WW8Num29z4"/>
    <w:rsid w:val="00171CC7"/>
  </w:style>
  <w:style w:type="character" w:customStyle="1" w:styleId="WW8Num29z5">
    <w:name w:val="WW8Num29z5"/>
    <w:rsid w:val="00171CC7"/>
  </w:style>
  <w:style w:type="character" w:customStyle="1" w:styleId="WW8Num29z6">
    <w:name w:val="WW8Num29z6"/>
    <w:rsid w:val="00171CC7"/>
  </w:style>
  <w:style w:type="character" w:customStyle="1" w:styleId="WW8Num29z7">
    <w:name w:val="WW8Num29z7"/>
    <w:rsid w:val="00171CC7"/>
  </w:style>
  <w:style w:type="character" w:customStyle="1" w:styleId="WW8Num29z8">
    <w:name w:val="WW8Num29z8"/>
    <w:rsid w:val="00171CC7"/>
  </w:style>
  <w:style w:type="character" w:customStyle="1" w:styleId="WW8Num30z3">
    <w:name w:val="WW8Num30z3"/>
    <w:rsid w:val="00171CC7"/>
    <w:rPr>
      <w:rFonts w:ascii="Symbol" w:hAnsi="Symbol" w:cs="Symbol"/>
    </w:rPr>
  </w:style>
  <w:style w:type="character" w:customStyle="1" w:styleId="WW8Num31z1">
    <w:name w:val="WW8Num31z1"/>
    <w:rsid w:val="00171CC7"/>
  </w:style>
  <w:style w:type="character" w:customStyle="1" w:styleId="WW8Num31z2">
    <w:name w:val="WW8Num31z2"/>
    <w:rsid w:val="00171CC7"/>
  </w:style>
  <w:style w:type="character" w:customStyle="1" w:styleId="WW8Num31z3">
    <w:name w:val="WW8Num31z3"/>
    <w:rsid w:val="00171CC7"/>
  </w:style>
  <w:style w:type="character" w:customStyle="1" w:styleId="WW8Num31z4">
    <w:name w:val="WW8Num31z4"/>
    <w:rsid w:val="00171CC7"/>
  </w:style>
  <w:style w:type="character" w:customStyle="1" w:styleId="WW8Num31z5">
    <w:name w:val="WW8Num31z5"/>
    <w:rsid w:val="00171CC7"/>
  </w:style>
  <w:style w:type="character" w:customStyle="1" w:styleId="WW8Num31z6">
    <w:name w:val="WW8Num31z6"/>
    <w:rsid w:val="00171CC7"/>
  </w:style>
  <w:style w:type="character" w:customStyle="1" w:styleId="WW8Num31z7">
    <w:name w:val="WW8Num31z7"/>
    <w:rsid w:val="00171CC7"/>
  </w:style>
  <w:style w:type="character" w:customStyle="1" w:styleId="WW8Num31z8">
    <w:name w:val="WW8Num31z8"/>
    <w:rsid w:val="00171CC7"/>
  </w:style>
  <w:style w:type="character" w:customStyle="1" w:styleId="WW8Num39z1">
    <w:name w:val="WW8Num39z1"/>
    <w:rsid w:val="00171CC7"/>
    <w:rPr>
      <w:rFonts w:ascii="Courier New" w:hAnsi="Courier New" w:cs="Courier New"/>
    </w:rPr>
  </w:style>
  <w:style w:type="character" w:customStyle="1" w:styleId="WW8Num39z2">
    <w:name w:val="WW8Num39z2"/>
    <w:rsid w:val="00171CC7"/>
    <w:rPr>
      <w:rFonts w:ascii="Wingdings" w:hAnsi="Wingdings" w:cs="Wingdings"/>
    </w:rPr>
  </w:style>
  <w:style w:type="character" w:customStyle="1" w:styleId="WW8Num39z3">
    <w:name w:val="WW8Num39z3"/>
    <w:rsid w:val="00171CC7"/>
    <w:rPr>
      <w:rFonts w:ascii="Symbol" w:hAnsi="Symbol" w:cs="Symbol"/>
    </w:rPr>
  </w:style>
  <w:style w:type="character" w:customStyle="1" w:styleId="WW8Num41z0">
    <w:name w:val="WW8Num41z0"/>
    <w:rsid w:val="00171CC7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171CC7"/>
    <w:rPr>
      <w:rFonts w:cs="Times New Roman"/>
    </w:rPr>
  </w:style>
  <w:style w:type="character" w:customStyle="1" w:styleId="WW8Num41z2">
    <w:name w:val="WW8Num41z2"/>
    <w:rsid w:val="00171CC7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171CC7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171CC7"/>
  </w:style>
  <w:style w:type="character" w:customStyle="1" w:styleId="Heading1Char">
    <w:name w:val="Heading 1 Char"/>
    <w:rsid w:val="00171CC7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171CC7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171CC7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171CC7"/>
    <w:rPr>
      <w:sz w:val="24"/>
      <w:szCs w:val="24"/>
      <w:lang w:val="en-GB"/>
    </w:rPr>
  </w:style>
  <w:style w:type="character" w:customStyle="1" w:styleId="FooterChar">
    <w:name w:val="Footer Char"/>
    <w:rsid w:val="00171CC7"/>
    <w:rPr>
      <w:rFonts w:eastAsia="MS Mincho" w:cs="Times New Roman"/>
      <w:sz w:val="24"/>
      <w:szCs w:val="24"/>
      <w:lang w:val="en-US" w:eastAsia="ja-JP"/>
    </w:rPr>
  </w:style>
  <w:style w:type="character" w:styleId="afa">
    <w:name w:val="annotation reference"/>
    <w:rsid w:val="00171CC7"/>
    <w:rPr>
      <w:sz w:val="16"/>
    </w:rPr>
  </w:style>
  <w:style w:type="character" w:customStyle="1" w:styleId="HeaderChar">
    <w:name w:val="Header Char"/>
    <w:rsid w:val="00171CC7"/>
    <w:rPr>
      <w:rFonts w:cs="Times New Roman"/>
      <w:sz w:val="24"/>
      <w:szCs w:val="24"/>
      <w:lang w:val="en-GB"/>
    </w:rPr>
  </w:style>
  <w:style w:type="character" w:styleId="afb">
    <w:name w:val="page number"/>
    <w:rsid w:val="00171CC7"/>
    <w:rPr>
      <w:rFonts w:cs="Times New Roman"/>
    </w:rPr>
  </w:style>
  <w:style w:type="character" w:customStyle="1" w:styleId="BalloonTextChar">
    <w:name w:val="Balloon Text Char"/>
    <w:rsid w:val="00171CC7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171CC7"/>
    <w:rPr>
      <w:rFonts w:cs="Times New Roman"/>
      <w:lang w:val="en-GB"/>
    </w:rPr>
  </w:style>
  <w:style w:type="character" w:customStyle="1" w:styleId="CommentSubjectChar">
    <w:name w:val="Comment Subject Char"/>
    <w:rsid w:val="00171CC7"/>
    <w:rPr>
      <w:rFonts w:cs="Times New Roman"/>
      <w:b/>
      <w:bCs/>
      <w:lang w:val="en-GB"/>
    </w:rPr>
  </w:style>
  <w:style w:type="character" w:customStyle="1" w:styleId="BodyTextChar">
    <w:name w:val="Body Text Char"/>
    <w:rsid w:val="00171CC7"/>
    <w:rPr>
      <w:rFonts w:cs="Times New Roman"/>
      <w:sz w:val="24"/>
      <w:szCs w:val="24"/>
      <w:lang w:val="en-GB"/>
    </w:rPr>
  </w:style>
  <w:style w:type="character" w:styleId="afc">
    <w:name w:val="Placeholder Text"/>
    <w:rsid w:val="00171CC7"/>
    <w:rPr>
      <w:rFonts w:cs="Times New Roman"/>
      <w:color w:val="808080"/>
    </w:rPr>
  </w:style>
  <w:style w:type="character" w:customStyle="1" w:styleId="afd">
    <w:name w:val="Χαρακτήρες υποσημείωσης"/>
    <w:rsid w:val="00171CC7"/>
    <w:rPr>
      <w:rFonts w:cs="Times New Roman"/>
      <w:vertAlign w:val="superscript"/>
    </w:rPr>
  </w:style>
  <w:style w:type="character" w:customStyle="1" w:styleId="FootnoteTextChar">
    <w:name w:val="Footnote Text Char"/>
    <w:rsid w:val="00171CC7"/>
    <w:rPr>
      <w:rFonts w:ascii="Calibri" w:hAnsi="Calibri" w:cs="Times New Roman"/>
      <w:lang w:val="x-none"/>
    </w:rPr>
  </w:style>
  <w:style w:type="character" w:customStyle="1" w:styleId="Heading3Char">
    <w:name w:val="Heading 3 Char"/>
    <w:rsid w:val="00171CC7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171CC7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171CC7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171CC7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171CC7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171CC7"/>
    <w:rPr>
      <w:rFonts w:ascii="Calibri" w:hAnsi="Calibri" w:cs="Calibri"/>
      <w:lang w:val="en-GB"/>
    </w:rPr>
  </w:style>
  <w:style w:type="character" w:customStyle="1" w:styleId="afe">
    <w:name w:val="Χαρακτήρες σημείωσης τέλους"/>
    <w:rsid w:val="00171CC7"/>
    <w:rPr>
      <w:vertAlign w:val="superscript"/>
    </w:rPr>
  </w:style>
  <w:style w:type="character" w:customStyle="1" w:styleId="FootnoteReference2">
    <w:name w:val="Footnote Reference2"/>
    <w:rsid w:val="00171CC7"/>
    <w:rPr>
      <w:vertAlign w:val="superscript"/>
    </w:rPr>
  </w:style>
  <w:style w:type="character" w:customStyle="1" w:styleId="EndnoteReference1">
    <w:name w:val="Endnote Reference1"/>
    <w:rsid w:val="00171CC7"/>
    <w:rPr>
      <w:vertAlign w:val="superscript"/>
    </w:rPr>
  </w:style>
  <w:style w:type="character" w:customStyle="1" w:styleId="aff">
    <w:name w:val="Κουκκίδες"/>
    <w:rsid w:val="00171CC7"/>
    <w:rPr>
      <w:rFonts w:ascii="OpenSymbol" w:eastAsia="OpenSymbol" w:hAnsi="OpenSymbol" w:cs="OpenSymbol"/>
    </w:rPr>
  </w:style>
  <w:style w:type="character" w:customStyle="1" w:styleId="aff0">
    <w:name w:val="Σύμβολο υποσημείωσης"/>
    <w:rsid w:val="00171CC7"/>
    <w:rPr>
      <w:vertAlign w:val="superscript"/>
    </w:rPr>
  </w:style>
  <w:style w:type="character" w:styleId="aff1">
    <w:name w:val="Emphasis"/>
    <w:qFormat/>
    <w:rsid w:val="00171CC7"/>
    <w:rPr>
      <w:i/>
      <w:iCs/>
    </w:rPr>
  </w:style>
  <w:style w:type="character" w:customStyle="1" w:styleId="normalwithoutspacingChar">
    <w:name w:val="normal_without_spacing Char"/>
    <w:rsid w:val="00171CC7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171CC7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171CC7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171CC7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  <w:rsid w:val="00171CC7"/>
  </w:style>
  <w:style w:type="character" w:customStyle="1" w:styleId="BodyTextIndent3Char">
    <w:name w:val="Body Text Indent 3 Char"/>
    <w:rsid w:val="00171CC7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171CC7"/>
    <w:rPr>
      <w:vertAlign w:val="superscript"/>
    </w:rPr>
  </w:style>
  <w:style w:type="character" w:customStyle="1" w:styleId="WW-EndnoteReference">
    <w:name w:val="WW-Endnote Reference"/>
    <w:rsid w:val="00171CC7"/>
    <w:rPr>
      <w:vertAlign w:val="superscript"/>
    </w:rPr>
  </w:style>
  <w:style w:type="character" w:customStyle="1" w:styleId="FootnoteReference1">
    <w:name w:val="Footnote Reference1"/>
    <w:rsid w:val="00171CC7"/>
    <w:rPr>
      <w:vertAlign w:val="superscript"/>
    </w:rPr>
  </w:style>
  <w:style w:type="character" w:customStyle="1" w:styleId="FootnoteTextChar2">
    <w:name w:val="Footnote Text Char2"/>
    <w:rsid w:val="00171CC7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171CC7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171CC7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171CC7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171CC7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171CC7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171CC7"/>
    <w:rPr>
      <w:vertAlign w:val="superscript"/>
    </w:rPr>
  </w:style>
  <w:style w:type="character" w:customStyle="1" w:styleId="WW-EndnoteReference1">
    <w:name w:val="WW-Endnote Reference1"/>
    <w:rsid w:val="00171CC7"/>
    <w:rPr>
      <w:vertAlign w:val="superscript"/>
    </w:rPr>
  </w:style>
  <w:style w:type="character" w:customStyle="1" w:styleId="WW-FootnoteReference2">
    <w:name w:val="WW-Footnote Reference2"/>
    <w:rsid w:val="00171CC7"/>
    <w:rPr>
      <w:vertAlign w:val="superscript"/>
    </w:rPr>
  </w:style>
  <w:style w:type="character" w:customStyle="1" w:styleId="WW-EndnoteReference2">
    <w:name w:val="WW-Endnote Reference2"/>
    <w:rsid w:val="00171CC7"/>
    <w:rPr>
      <w:vertAlign w:val="superscript"/>
    </w:rPr>
  </w:style>
  <w:style w:type="character" w:customStyle="1" w:styleId="FootnoteTextChar3">
    <w:name w:val="Footnote Text Char3"/>
    <w:rsid w:val="00171CC7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171CC7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171CC7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171CC7"/>
    <w:rPr>
      <w:rFonts w:ascii="Calibri" w:hAnsi="Calibri" w:cs="Calibri"/>
      <w:sz w:val="18"/>
      <w:szCs w:val="18"/>
      <w:lang w:val="en-IE" w:eastAsia="zh-CN"/>
    </w:rPr>
  </w:style>
  <w:style w:type="character" w:customStyle="1" w:styleId="16">
    <w:name w:val="Παραπομπή υποσημείωσης1"/>
    <w:rsid w:val="00171CC7"/>
    <w:rPr>
      <w:vertAlign w:val="superscript"/>
    </w:rPr>
  </w:style>
  <w:style w:type="character" w:customStyle="1" w:styleId="17">
    <w:name w:val="Παραπομπή σημείωσης τέλους1"/>
    <w:rsid w:val="00171CC7"/>
    <w:rPr>
      <w:vertAlign w:val="superscript"/>
    </w:rPr>
  </w:style>
  <w:style w:type="character" w:customStyle="1" w:styleId="18">
    <w:name w:val="Παραπομπή σχολίου1"/>
    <w:rsid w:val="00171CC7"/>
    <w:rPr>
      <w:sz w:val="16"/>
      <w:szCs w:val="16"/>
    </w:rPr>
  </w:style>
  <w:style w:type="character" w:customStyle="1" w:styleId="Char7">
    <w:name w:val="Κείμενο σχολίου Char"/>
    <w:rsid w:val="00171CC7"/>
    <w:rPr>
      <w:rFonts w:ascii="Calibri" w:hAnsi="Calibri" w:cs="Calibri"/>
      <w:lang w:val="en-GB"/>
    </w:rPr>
  </w:style>
  <w:style w:type="character" w:customStyle="1" w:styleId="Char8">
    <w:name w:val="Θέμα σχολίου Char"/>
    <w:rsid w:val="00171CC7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171CC7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171CC7"/>
    <w:rPr>
      <w:vertAlign w:val="superscript"/>
    </w:rPr>
  </w:style>
  <w:style w:type="character" w:customStyle="1" w:styleId="WW-EndnoteReference3">
    <w:name w:val="WW-Endnote Reference3"/>
    <w:rsid w:val="00171CC7"/>
    <w:rPr>
      <w:vertAlign w:val="superscript"/>
    </w:rPr>
  </w:style>
  <w:style w:type="character" w:customStyle="1" w:styleId="WW-FootnoteReference4">
    <w:name w:val="WW-Footnote Reference4"/>
    <w:rsid w:val="00171CC7"/>
    <w:rPr>
      <w:vertAlign w:val="superscript"/>
    </w:rPr>
  </w:style>
  <w:style w:type="character" w:customStyle="1" w:styleId="WW-EndnoteReference4">
    <w:name w:val="WW-Endnote Reference4"/>
    <w:rsid w:val="00171CC7"/>
    <w:rPr>
      <w:vertAlign w:val="superscript"/>
    </w:rPr>
  </w:style>
  <w:style w:type="character" w:customStyle="1" w:styleId="WW-FootnoteReference5">
    <w:name w:val="WW-Footnote Reference5"/>
    <w:rsid w:val="00171CC7"/>
    <w:rPr>
      <w:vertAlign w:val="superscript"/>
    </w:rPr>
  </w:style>
  <w:style w:type="character" w:customStyle="1" w:styleId="WW-EndnoteReference5">
    <w:name w:val="WW-Endnote Reference5"/>
    <w:rsid w:val="00171CC7"/>
    <w:rPr>
      <w:vertAlign w:val="superscript"/>
    </w:rPr>
  </w:style>
  <w:style w:type="character" w:customStyle="1" w:styleId="WW-FootnoteReference6">
    <w:name w:val="WW-Footnote Reference6"/>
    <w:rsid w:val="00171CC7"/>
    <w:rPr>
      <w:vertAlign w:val="superscript"/>
    </w:rPr>
  </w:style>
  <w:style w:type="character" w:customStyle="1" w:styleId="WW-EndnoteReference6">
    <w:name w:val="WW-Endnote Reference6"/>
    <w:rsid w:val="00171CC7"/>
    <w:rPr>
      <w:vertAlign w:val="superscript"/>
    </w:rPr>
  </w:style>
  <w:style w:type="character" w:customStyle="1" w:styleId="WW-FootnoteReference7">
    <w:name w:val="WW-Footnote Reference7"/>
    <w:rsid w:val="00171CC7"/>
    <w:rPr>
      <w:vertAlign w:val="superscript"/>
    </w:rPr>
  </w:style>
  <w:style w:type="character" w:customStyle="1" w:styleId="WW-EndnoteReference7">
    <w:name w:val="WW-Endnote Reference7"/>
    <w:rsid w:val="00171CC7"/>
    <w:rPr>
      <w:vertAlign w:val="superscript"/>
    </w:rPr>
  </w:style>
  <w:style w:type="character" w:customStyle="1" w:styleId="WW-FootnoteReference8">
    <w:name w:val="WW-Footnote Reference8"/>
    <w:rsid w:val="00171CC7"/>
    <w:rPr>
      <w:vertAlign w:val="superscript"/>
    </w:rPr>
  </w:style>
  <w:style w:type="character" w:customStyle="1" w:styleId="WW-EndnoteReference8">
    <w:name w:val="WW-Endnote Reference8"/>
    <w:rsid w:val="00171CC7"/>
    <w:rPr>
      <w:vertAlign w:val="superscript"/>
    </w:rPr>
  </w:style>
  <w:style w:type="character" w:customStyle="1" w:styleId="WW-FootnoteReference9">
    <w:name w:val="WW-Footnote Reference9"/>
    <w:rsid w:val="00171CC7"/>
    <w:rPr>
      <w:vertAlign w:val="superscript"/>
    </w:rPr>
  </w:style>
  <w:style w:type="character" w:customStyle="1" w:styleId="WW-EndnoteReference9">
    <w:name w:val="WW-Endnote Reference9"/>
    <w:rsid w:val="00171CC7"/>
    <w:rPr>
      <w:vertAlign w:val="superscript"/>
    </w:rPr>
  </w:style>
  <w:style w:type="character" w:customStyle="1" w:styleId="WW-FootnoteReference10">
    <w:name w:val="WW-Footnote Reference10"/>
    <w:rsid w:val="00171CC7"/>
    <w:rPr>
      <w:vertAlign w:val="superscript"/>
    </w:rPr>
  </w:style>
  <w:style w:type="character" w:customStyle="1" w:styleId="WW-EndnoteReference10">
    <w:name w:val="WW-Endnote Reference10"/>
    <w:rsid w:val="00171CC7"/>
    <w:rPr>
      <w:vertAlign w:val="superscript"/>
    </w:rPr>
  </w:style>
  <w:style w:type="character" w:customStyle="1" w:styleId="WW-FootnoteReference11">
    <w:name w:val="WW-Footnote Reference11"/>
    <w:rsid w:val="00171CC7"/>
    <w:rPr>
      <w:vertAlign w:val="superscript"/>
    </w:rPr>
  </w:style>
  <w:style w:type="character" w:customStyle="1" w:styleId="WW-EndnoteReference11">
    <w:name w:val="WW-Endnote Reference11"/>
    <w:rsid w:val="00171CC7"/>
    <w:rPr>
      <w:vertAlign w:val="superscript"/>
    </w:rPr>
  </w:style>
  <w:style w:type="character" w:customStyle="1" w:styleId="WW-FootnoteReference12">
    <w:name w:val="WW-Footnote Reference12"/>
    <w:rsid w:val="00171CC7"/>
    <w:rPr>
      <w:vertAlign w:val="superscript"/>
    </w:rPr>
  </w:style>
  <w:style w:type="character" w:customStyle="1" w:styleId="WW-EndnoteReference12">
    <w:name w:val="WW-Endnote Reference12"/>
    <w:rsid w:val="00171CC7"/>
    <w:rPr>
      <w:vertAlign w:val="superscript"/>
    </w:rPr>
  </w:style>
  <w:style w:type="character" w:customStyle="1" w:styleId="WW-FootnoteReference13">
    <w:name w:val="WW-Footnote Reference13"/>
    <w:rsid w:val="00171CC7"/>
    <w:rPr>
      <w:vertAlign w:val="superscript"/>
    </w:rPr>
  </w:style>
  <w:style w:type="character" w:customStyle="1" w:styleId="WW-EndnoteReference13">
    <w:name w:val="WW-Endnote Reference13"/>
    <w:rsid w:val="00171CC7"/>
    <w:rPr>
      <w:vertAlign w:val="superscript"/>
    </w:rPr>
  </w:style>
  <w:style w:type="character" w:styleId="aff2">
    <w:name w:val="endnote reference"/>
    <w:rsid w:val="00171CC7"/>
    <w:rPr>
      <w:vertAlign w:val="superscript"/>
    </w:rPr>
  </w:style>
  <w:style w:type="character" w:customStyle="1" w:styleId="23">
    <w:name w:val="Παραπομπή υποσημείωσης2"/>
    <w:rsid w:val="00171CC7"/>
    <w:rPr>
      <w:vertAlign w:val="superscript"/>
    </w:rPr>
  </w:style>
  <w:style w:type="character" w:customStyle="1" w:styleId="24">
    <w:name w:val="Παραπομπή σημείωσης τέλους2"/>
    <w:rsid w:val="00171CC7"/>
    <w:rPr>
      <w:vertAlign w:val="superscript"/>
    </w:rPr>
  </w:style>
  <w:style w:type="character" w:customStyle="1" w:styleId="WW-FootnoteReference14">
    <w:name w:val="WW-Footnote Reference14"/>
    <w:rsid w:val="00171CC7"/>
    <w:rPr>
      <w:vertAlign w:val="superscript"/>
    </w:rPr>
  </w:style>
  <w:style w:type="character" w:customStyle="1" w:styleId="WW-EndnoteReference14">
    <w:name w:val="WW-Endnote Reference14"/>
    <w:rsid w:val="00171CC7"/>
    <w:rPr>
      <w:vertAlign w:val="superscript"/>
    </w:rPr>
  </w:style>
  <w:style w:type="character" w:customStyle="1" w:styleId="WW-FootnoteReference15">
    <w:name w:val="WW-Footnote Reference15"/>
    <w:rsid w:val="00171CC7"/>
    <w:rPr>
      <w:vertAlign w:val="superscript"/>
    </w:rPr>
  </w:style>
  <w:style w:type="character" w:customStyle="1" w:styleId="WW-EndnoteReference15">
    <w:name w:val="WW-Endnote Reference15"/>
    <w:rsid w:val="00171CC7"/>
    <w:rPr>
      <w:vertAlign w:val="superscript"/>
    </w:rPr>
  </w:style>
  <w:style w:type="character" w:customStyle="1" w:styleId="WW-FootnoteReference16">
    <w:name w:val="WW-Footnote Reference16"/>
    <w:rsid w:val="00171CC7"/>
    <w:rPr>
      <w:vertAlign w:val="superscript"/>
    </w:rPr>
  </w:style>
  <w:style w:type="character" w:customStyle="1" w:styleId="WW-EndnoteReference16">
    <w:name w:val="WW-Endnote Reference16"/>
    <w:rsid w:val="00171CC7"/>
    <w:rPr>
      <w:vertAlign w:val="superscript"/>
    </w:rPr>
  </w:style>
  <w:style w:type="character" w:customStyle="1" w:styleId="WW-FootnoteReference17">
    <w:name w:val="WW-Footnote Reference17"/>
    <w:rsid w:val="00171CC7"/>
    <w:rPr>
      <w:vertAlign w:val="superscript"/>
    </w:rPr>
  </w:style>
  <w:style w:type="character" w:customStyle="1" w:styleId="WW-EndnoteReference17">
    <w:name w:val="WW-Endnote Reference17"/>
    <w:rsid w:val="00171CC7"/>
    <w:rPr>
      <w:vertAlign w:val="superscript"/>
    </w:rPr>
  </w:style>
  <w:style w:type="character" w:customStyle="1" w:styleId="33">
    <w:name w:val="Παραπομπή υποσημείωσης3"/>
    <w:rsid w:val="00171CC7"/>
    <w:rPr>
      <w:vertAlign w:val="superscript"/>
    </w:rPr>
  </w:style>
  <w:style w:type="character" w:customStyle="1" w:styleId="34">
    <w:name w:val="Παραπομπή σημείωσης τέλους3"/>
    <w:rsid w:val="00171CC7"/>
    <w:rPr>
      <w:vertAlign w:val="superscript"/>
    </w:rPr>
  </w:style>
  <w:style w:type="character" w:customStyle="1" w:styleId="WW-FootnoteReference18">
    <w:name w:val="WW-Footnote Reference18"/>
    <w:rsid w:val="00171CC7"/>
    <w:rPr>
      <w:vertAlign w:val="superscript"/>
    </w:rPr>
  </w:style>
  <w:style w:type="character" w:customStyle="1" w:styleId="WW-EndnoteReference18">
    <w:name w:val="WW-Endnote Reference18"/>
    <w:rsid w:val="00171CC7"/>
    <w:rPr>
      <w:vertAlign w:val="superscript"/>
    </w:rPr>
  </w:style>
  <w:style w:type="character" w:customStyle="1" w:styleId="WW-FootnoteReference19">
    <w:name w:val="WW-Footnote Reference19"/>
    <w:rsid w:val="00171CC7"/>
    <w:rPr>
      <w:vertAlign w:val="superscript"/>
    </w:rPr>
  </w:style>
  <w:style w:type="character" w:customStyle="1" w:styleId="WW-EndnoteReference19">
    <w:name w:val="WW-Endnote Reference19"/>
    <w:rsid w:val="00171CC7"/>
    <w:rPr>
      <w:vertAlign w:val="superscript"/>
    </w:rPr>
  </w:style>
  <w:style w:type="character" w:customStyle="1" w:styleId="WW-FootnoteReference20">
    <w:name w:val="WW-Footnote Reference20"/>
    <w:rsid w:val="00171CC7"/>
    <w:rPr>
      <w:vertAlign w:val="superscript"/>
    </w:rPr>
  </w:style>
  <w:style w:type="character" w:customStyle="1" w:styleId="WW-EndnoteReference20">
    <w:name w:val="WW-Endnote Reference20"/>
    <w:rsid w:val="00171CC7"/>
    <w:rPr>
      <w:vertAlign w:val="superscript"/>
    </w:rPr>
  </w:style>
  <w:style w:type="character" w:customStyle="1" w:styleId="aff3">
    <w:name w:val="Σύνδεση ευρετηρίου"/>
    <w:rsid w:val="00171CC7"/>
  </w:style>
  <w:style w:type="paragraph" w:styleId="aff4">
    <w:name w:val="caption"/>
    <w:basedOn w:val="a"/>
    <w:rsid w:val="00171CC7"/>
    <w:pPr>
      <w:widowControl/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color w:val="auto"/>
      <w:lang w:val="en-GB" w:eastAsia="zh-CN" w:bidi="ar-SA"/>
    </w:rPr>
  </w:style>
  <w:style w:type="paragraph" w:customStyle="1" w:styleId="WW-Caption">
    <w:name w:val="WW-Caption"/>
    <w:basedOn w:val="a"/>
    <w:rsid w:val="00171CC7"/>
    <w:pPr>
      <w:widowControl/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color w:val="auto"/>
      <w:lang w:val="en-GB" w:eastAsia="zh-CN" w:bidi="ar-SA"/>
    </w:rPr>
  </w:style>
  <w:style w:type="paragraph" w:customStyle="1" w:styleId="WW-Caption1">
    <w:name w:val="WW-Caption1"/>
    <w:basedOn w:val="a"/>
    <w:rsid w:val="00171CC7"/>
    <w:pPr>
      <w:widowControl/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color w:val="auto"/>
      <w:lang w:val="en-GB" w:eastAsia="zh-CN" w:bidi="ar-SA"/>
    </w:rPr>
  </w:style>
  <w:style w:type="paragraph" w:customStyle="1" w:styleId="35">
    <w:name w:val="Λεζάντα3"/>
    <w:basedOn w:val="a"/>
    <w:rsid w:val="00171CC7"/>
    <w:pPr>
      <w:widowControl/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color w:val="auto"/>
      <w:lang w:val="en-GB" w:eastAsia="zh-CN" w:bidi="ar-SA"/>
    </w:rPr>
  </w:style>
  <w:style w:type="paragraph" w:customStyle="1" w:styleId="WW-Caption11">
    <w:name w:val="WW-Caption11"/>
    <w:basedOn w:val="a"/>
    <w:rsid w:val="00171CC7"/>
    <w:pPr>
      <w:widowControl/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color w:val="auto"/>
      <w:lang w:val="en-GB" w:eastAsia="zh-CN" w:bidi="ar-SA"/>
    </w:rPr>
  </w:style>
  <w:style w:type="paragraph" w:customStyle="1" w:styleId="WW-Caption111">
    <w:name w:val="WW-Caption111"/>
    <w:basedOn w:val="a"/>
    <w:rsid w:val="00171CC7"/>
    <w:pPr>
      <w:widowControl/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color w:val="auto"/>
      <w:lang w:val="en-GB" w:eastAsia="zh-CN" w:bidi="ar-SA"/>
    </w:rPr>
  </w:style>
  <w:style w:type="paragraph" w:customStyle="1" w:styleId="WW-Caption1111">
    <w:name w:val="WW-Caption1111"/>
    <w:basedOn w:val="a"/>
    <w:rsid w:val="00171CC7"/>
    <w:pPr>
      <w:widowControl/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color w:val="auto"/>
      <w:lang w:val="en-GB" w:eastAsia="zh-CN" w:bidi="ar-SA"/>
    </w:rPr>
  </w:style>
  <w:style w:type="paragraph" w:customStyle="1" w:styleId="WW-Caption11111">
    <w:name w:val="WW-Caption11111"/>
    <w:basedOn w:val="a"/>
    <w:rsid w:val="00171CC7"/>
    <w:pPr>
      <w:widowControl/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color w:val="auto"/>
      <w:lang w:val="en-GB" w:eastAsia="zh-CN" w:bidi="ar-SA"/>
    </w:rPr>
  </w:style>
  <w:style w:type="paragraph" w:customStyle="1" w:styleId="25">
    <w:name w:val="Λεζάντα2"/>
    <w:basedOn w:val="a"/>
    <w:rsid w:val="00171CC7"/>
    <w:pPr>
      <w:widowControl/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color w:val="auto"/>
      <w:lang w:val="en-GB" w:eastAsia="zh-CN" w:bidi="ar-SA"/>
    </w:rPr>
  </w:style>
  <w:style w:type="paragraph" w:customStyle="1" w:styleId="Caption1">
    <w:name w:val="Caption1"/>
    <w:basedOn w:val="a"/>
    <w:rsid w:val="00171CC7"/>
    <w:pPr>
      <w:widowControl/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color w:val="auto"/>
      <w:lang w:val="en-GB" w:eastAsia="zh-CN" w:bidi="ar-SA"/>
    </w:rPr>
  </w:style>
  <w:style w:type="paragraph" w:customStyle="1" w:styleId="WW-Caption111111">
    <w:name w:val="WW-Caption111111"/>
    <w:basedOn w:val="a"/>
    <w:rsid w:val="00171CC7"/>
    <w:pPr>
      <w:widowControl/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color w:val="auto"/>
      <w:lang w:val="en-GB" w:eastAsia="zh-CN" w:bidi="ar-SA"/>
    </w:rPr>
  </w:style>
  <w:style w:type="paragraph" w:customStyle="1" w:styleId="WW-Caption1111111">
    <w:name w:val="WW-Caption1111111"/>
    <w:basedOn w:val="a"/>
    <w:rsid w:val="00171CC7"/>
    <w:pPr>
      <w:widowControl/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color w:val="auto"/>
      <w:lang w:val="en-GB" w:eastAsia="zh-CN" w:bidi="ar-SA"/>
    </w:rPr>
  </w:style>
  <w:style w:type="paragraph" w:customStyle="1" w:styleId="WW-Caption11111111">
    <w:name w:val="WW-Caption11111111"/>
    <w:basedOn w:val="a"/>
    <w:rsid w:val="00171CC7"/>
    <w:pPr>
      <w:widowControl/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color w:val="auto"/>
      <w:lang w:val="en-GB" w:eastAsia="zh-CN" w:bidi="ar-SA"/>
    </w:rPr>
  </w:style>
  <w:style w:type="paragraph" w:customStyle="1" w:styleId="WW-Caption111111111">
    <w:name w:val="WW-Caption111111111"/>
    <w:basedOn w:val="a"/>
    <w:rsid w:val="00171CC7"/>
    <w:pPr>
      <w:widowControl/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color w:val="auto"/>
      <w:lang w:val="en-GB" w:eastAsia="zh-CN" w:bidi="ar-SA"/>
    </w:rPr>
  </w:style>
  <w:style w:type="paragraph" w:customStyle="1" w:styleId="WW-Caption1111111111">
    <w:name w:val="WW-Caption1111111111"/>
    <w:basedOn w:val="a"/>
    <w:rsid w:val="00171CC7"/>
    <w:pPr>
      <w:widowControl/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color w:val="auto"/>
      <w:lang w:val="en-GB" w:eastAsia="zh-CN" w:bidi="ar-SA"/>
    </w:rPr>
  </w:style>
  <w:style w:type="paragraph" w:customStyle="1" w:styleId="WW-Caption11111111111">
    <w:name w:val="WW-Caption11111111111"/>
    <w:basedOn w:val="a"/>
    <w:rsid w:val="00171CC7"/>
    <w:pPr>
      <w:widowControl/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color w:val="auto"/>
      <w:lang w:val="en-GB" w:eastAsia="zh-CN" w:bidi="ar-SA"/>
    </w:rPr>
  </w:style>
  <w:style w:type="paragraph" w:customStyle="1" w:styleId="WW-Caption111111111111">
    <w:name w:val="WW-Caption111111111111"/>
    <w:basedOn w:val="a"/>
    <w:rsid w:val="00171CC7"/>
    <w:pPr>
      <w:widowControl/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color w:val="auto"/>
      <w:lang w:val="en-GB" w:eastAsia="zh-CN" w:bidi="ar-SA"/>
    </w:rPr>
  </w:style>
  <w:style w:type="paragraph" w:customStyle="1" w:styleId="WW-Caption1111111111111">
    <w:name w:val="WW-Caption1111111111111"/>
    <w:basedOn w:val="a"/>
    <w:rsid w:val="00171CC7"/>
    <w:pPr>
      <w:widowControl/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color w:val="auto"/>
      <w:lang w:val="en-GB" w:eastAsia="zh-CN" w:bidi="ar-SA"/>
    </w:rPr>
  </w:style>
  <w:style w:type="paragraph" w:customStyle="1" w:styleId="WW-Caption11111111111111">
    <w:name w:val="WW-Caption11111111111111"/>
    <w:basedOn w:val="a"/>
    <w:rsid w:val="00171CC7"/>
    <w:pPr>
      <w:widowControl/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color w:val="auto"/>
      <w:lang w:val="en-GB" w:eastAsia="zh-CN" w:bidi="ar-SA"/>
    </w:rPr>
  </w:style>
  <w:style w:type="paragraph" w:customStyle="1" w:styleId="WW-Caption111111111111111">
    <w:name w:val="WW-Caption111111111111111"/>
    <w:basedOn w:val="a"/>
    <w:rsid w:val="00171CC7"/>
    <w:pPr>
      <w:widowControl/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color w:val="auto"/>
      <w:lang w:val="en-GB" w:eastAsia="zh-CN" w:bidi="ar-SA"/>
    </w:rPr>
  </w:style>
  <w:style w:type="paragraph" w:customStyle="1" w:styleId="WW-Caption1111111111111111">
    <w:name w:val="WW-Caption1111111111111111"/>
    <w:basedOn w:val="a"/>
    <w:rsid w:val="00171CC7"/>
    <w:pPr>
      <w:widowControl/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color w:val="auto"/>
      <w:lang w:val="en-GB" w:eastAsia="zh-CN" w:bidi="ar-SA"/>
    </w:rPr>
  </w:style>
  <w:style w:type="paragraph" w:customStyle="1" w:styleId="WW-Caption11111111111111111">
    <w:name w:val="WW-Caption11111111111111111"/>
    <w:basedOn w:val="a"/>
    <w:rsid w:val="00171CC7"/>
    <w:pPr>
      <w:widowControl/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color w:val="auto"/>
      <w:lang w:val="en-GB" w:eastAsia="zh-CN" w:bidi="ar-SA"/>
    </w:rPr>
  </w:style>
  <w:style w:type="paragraph" w:customStyle="1" w:styleId="WW-Caption111111111111111111">
    <w:name w:val="WW-Caption111111111111111111"/>
    <w:basedOn w:val="a"/>
    <w:rsid w:val="00171CC7"/>
    <w:pPr>
      <w:widowControl/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color w:val="auto"/>
      <w:lang w:val="en-GB" w:eastAsia="zh-CN" w:bidi="ar-SA"/>
    </w:rPr>
  </w:style>
  <w:style w:type="paragraph" w:customStyle="1" w:styleId="WW-Caption1111111111111111111">
    <w:name w:val="WW-Caption1111111111111111111"/>
    <w:basedOn w:val="a"/>
    <w:rsid w:val="00171CC7"/>
    <w:pPr>
      <w:widowControl/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color w:val="auto"/>
      <w:lang w:val="en-GB" w:eastAsia="zh-CN" w:bidi="ar-SA"/>
    </w:rPr>
  </w:style>
  <w:style w:type="paragraph" w:customStyle="1" w:styleId="WW-Caption11111111111111111111">
    <w:name w:val="WW-Caption11111111111111111111"/>
    <w:basedOn w:val="a"/>
    <w:rsid w:val="00171CC7"/>
    <w:pPr>
      <w:widowControl/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color w:val="auto"/>
      <w:lang w:val="en-GB" w:eastAsia="zh-CN" w:bidi="ar-SA"/>
    </w:rPr>
  </w:style>
  <w:style w:type="paragraph" w:customStyle="1" w:styleId="Bullet">
    <w:name w:val="Bullet"/>
    <w:basedOn w:val="a"/>
    <w:rsid w:val="00171CC7"/>
    <w:pPr>
      <w:widowControl/>
      <w:numPr>
        <w:numId w:val="4"/>
      </w:numPr>
      <w:suppressAutoHyphens/>
      <w:spacing w:after="100"/>
      <w:jc w:val="both"/>
    </w:pPr>
    <w:rPr>
      <w:rFonts w:ascii="Calibri" w:eastAsia="MS Mincho" w:hAnsi="Calibri" w:cs="Calibri"/>
      <w:color w:val="auto"/>
      <w:sz w:val="22"/>
      <w:lang w:val="en-US" w:eastAsia="ja-JP" w:bidi="ar-SA"/>
    </w:rPr>
  </w:style>
  <w:style w:type="paragraph" w:styleId="aff5">
    <w:name w:val="Date"/>
    <w:basedOn w:val="a"/>
    <w:next w:val="a"/>
    <w:link w:val="Char9"/>
    <w:rsid w:val="00171CC7"/>
    <w:pPr>
      <w:widowControl/>
      <w:suppressAutoHyphens/>
      <w:spacing w:after="100"/>
      <w:jc w:val="both"/>
    </w:pPr>
    <w:rPr>
      <w:rFonts w:ascii="Calibri" w:eastAsia="MS Mincho" w:hAnsi="Calibri" w:cs="Calibri"/>
      <w:color w:val="auto"/>
      <w:sz w:val="22"/>
      <w:lang w:val="en-US" w:eastAsia="ja-JP" w:bidi="ar-SA"/>
    </w:rPr>
  </w:style>
  <w:style w:type="character" w:customStyle="1" w:styleId="Char9">
    <w:name w:val="Ημερομηνία Char"/>
    <w:basedOn w:val="a0"/>
    <w:link w:val="aff5"/>
    <w:rsid w:val="00171CC7"/>
    <w:rPr>
      <w:rFonts w:ascii="Calibri" w:eastAsia="MS Mincho" w:hAnsi="Calibri" w:cs="Calibri"/>
      <w:sz w:val="22"/>
      <w:szCs w:val="24"/>
      <w:lang w:val="en-US" w:eastAsia="ja-JP" w:bidi="ar-SA"/>
    </w:rPr>
  </w:style>
  <w:style w:type="paragraph" w:customStyle="1" w:styleId="DocTitle">
    <w:name w:val="Doc Title"/>
    <w:basedOn w:val="1"/>
    <w:rsid w:val="00171CC7"/>
    <w:pPr>
      <w:pageBreakBefore/>
      <w:widowControl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uppressAutoHyphens/>
      <w:spacing w:before="320" w:after="160"/>
      <w:jc w:val="both"/>
    </w:pPr>
    <w:rPr>
      <w:rFonts w:ascii="Arial" w:eastAsia="Times New Roman" w:hAnsi="Arial" w:cs="Arial"/>
      <w:color w:val="333399"/>
      <w:sz w:val="28"/>
      <w:szCs w:val="32"/>
      <w:lang w:val="en-US" w:eastAsia="zh-CN" w:bidi="ar-SA"/>
    </w:rPr>
  </w:style>
  <w:style w:type="paragraph" w:customStyle="1" w:styleId="inserttext">
    <w:name w:val="insert text"/>
    <w:basedOn w:val="a"/>
    <w:rsid w:val="00171CC7"/>
    <w:pPr>
      <w:widowControl/>
      <w:suppressAutoHyphens/>
      <w:spacing w:after="100"/>
      <w:ind w:left="794"/>
      <w:jc w:val="both"/>
    </w:pPr>
    <w:rPr>
      <w:rFonts w:ascii="Calibri" w:eastAsia="MS Mincho" w:hAnsi="Calibri" w:cs="Calibri"/>
      <w:color w:val="auto"/>
      <w:sz w:val="22"/>
      <w:lang w:val="en-US" w:eastAsia="ja-JP" w:bidi="ar-SA"/>
    </w:rPr>
  </w:style>
  <w:style w:type="character" w:customStyle="1" w:styleId="Char10">
    <w:name w:val="Κείμενο πλαισίου Char1"/>
    <w:basedOn w:val="a0"/>
    <w:rsid w:val="00171CC7"/>
    <w:rPr>
      <w:rFonts w:ascii="Tahoma" w:hAnsi="Tahoma" w:cs="Tahoma"/>
      <w:sz w:val="16"/>
      <w:szCs w:val="16"/>
      <w:lang w:val="en-GB" w:eastAsia="zh-CN"/>
    </w:rPr>
  </w:style>
  <w:style w:type="paragraph" w:styleId="aff6">
    <w:name w:val="annotation text"/>
    <w:basedOn w:val="a"/>
    <w:link w:val="Char11"/>
    <w:rsid w:val="00171CC7"/>
    <w:pPr>
      <w:widowControl/>
      <w:suppressAutoHyphens/>
      <w:spacing w:after="120"/>
      <w:jc w:val="both"/>
    </w:pPr>
    <w:rPr>
      <w:rFonts w:ascii="Calibri" w:eastAsia="Times New Roman" w:hAnsi="Calibri" w:cs="Calibri"/>
      <w:color w:val="auto"/>
      <w:sz w:val="20"/>
      <w:szCs w:val="20"/>
      <w:lang w:val="en-GB" w:eastAsia="zh-CN" w:bidi="ar-SA"/>
    </w:rPr>
  </w:style>
  <w:style w:type="character" w:customStyle="1" w:styleId="Char11">
    <w:name w:val="Κείμενο σχολίου Char1"/>
    <w:basedOn w:val="a0"/>
    <w:link w:val="aff6"/>
    <w:rsid w:val="00171CC7"/>
    <w:rPr>
      <w:rFonts w:ascii="Calibri" w:eastAsia="Times New Roman" w:hAnsi="Calibri" w:cs="Calibri"/>
      <w:lang w:val="en-GB" w:eastAsia="zh-CN" w:bidi="ar-SA"/>
    </w:rPr>
  </w:style>
  <w:style w:type="paragraph" w:styleId="aff7">
    <w:name w:val="annotation subject"/>
    <w:basedOn w:val="aff6"/>
    <w:next w:val="aff6"/>
    <w:link w:val="Char12"/>
    <w:rsid w:val="00171CC7"/>
    <w:rPr>
      <w:b/>
      <w:bCs/>
    </w:rPr>
  </w:style>
  <w:style w:type="character" w:customStyle="1" w:styleId="Char12">
    <w:name w:val="Θέμα σχολίου Char1"/>
    <w:basedOn w:val="Char11"/>
    <w:link w:val="aff7"/>
    <w:rsid w:val="00171CC7"/>
    <w:rPr>
      <w:rFonts w:ascii="Calibri" w:eastAsia="Times New Roman" w:hAnsi="Calibri" w:cs="Calibri"/>
      <w:b/>
      <w:bCs/>
      <w:lang w:val="en-GB" w:eastAsia="zh-CN" w:bidi="ar-SA"/>
    </w:rPr>
  </w:style>
  <w:style w:type="paragraph" w:styleId="aff8">
    <w:name w:val="Revision"/>
    <w:rsid w:val="00171CC7"/>
    <w:pPr>
      <w:suppressAutoHyphens/>
    </w:pPr>
    <w:rPr>
      <w:rFonts w:eastAsia="Times New Roman"/>
      <w:sz w:val="24"/>
      <w:szCs w:val="24"/>
      <w:lang w:val="en-GB" w:eastAsia="zh-CN" w:bidi="ar-SA"/>
    </w:rPr>
  </w:style>
  <w:style w:type="paragraph" w:customStyle="1" w:styleId="western">
    <w:name w:val="western"/>
    <w:basedOn w:val="a"/>
    <w:rsid w:val="00171CC7"/>
    <w:pPr>
      <w:widowControl/>
      <w:suppressAutoHyphens/>
      <w:spacing w:before="280" w:after="200"/>
      <w:jc w:val="both"/>
    </w:pPr>
    <w:rPr>
      <w:rFonts w:ascii="Arial Unicode MS" w:eastAsia="Arial Unicode MS" w:hAnsi="Arial Unicode MS" w:cs="Arial Unicode MS"/>
      <w:color w:val="auto"/>
      <w:sz w:val="22"/>
      <w:lang w:val="en-GB" w:eastAsia="zh-CN" w:bidi="ar-SA"/>
    </w:rPr>
  </w:style>
  <w:style w:type="paragraph" w:styleId="aff9">
    <w:name w:val="List Paragraph"/>
    <w:basedOn w:val="a"/>
    <w:qFormat/>
    <w:rsid w:val="00171CC7"/>
    <w:pPr>
      <w:widowControl/>
      <w:suppressAutoHyphens/>
      <w:spacing w:after="200"/>
      <w:ind w:left="720"/>
      <w:contextualSpacing/>
      <w:jc w:val="both"/>
    </w:pPr>
    <w:rPr>
      <w:rFonts w:ascii="Calibri" w:eastAsia="Times New Roman" w:hAnsi="Calibri" w:cs="Calibri"/>
      <w:color w:val="auto"/>
      <w:sz w:val="22"/>
      <w:lang w:val="en-GB" w:eastAsia="zh-CN" w:bidi="ar-SA"/>
    </w:rPr>
  </w:style>
  <w:style w:type="paragraph" w:styleId="50">
    <w:name w:val="toc 5"/>
    <w:basedOn w:val="a"/>
    <w:next w:val="a"/>
    <w:rsid w:val="00171CC7"/>
    <w:pPr>
      <w:widowControl/>
      <w:suppressAutoHyphens/>
      <w:ind w:left="880"/>
    </w:pPr>
    <w:rPr>
      <w:rFonts w:ascii="Calibri" w:eastAsia="Times New Roman" w:hAnsi="Calibri" w:cs="Calibri"/>
      <w:color w:val="auto"/>
      <w:sz w:val="18"/>
      <w:szCs w:val="18"/>
      <w:lang w:val="en-GB" w:eastAsia="zh-CN" w:bidi="ar-SA"/>
    </w:rPr>
  </w:style>
  <w:style w:type="paragraph" w:styleId="60">
    <w:name w:val="toc 6"/>
    <w:basedOn w:val="a"/>
    <w:next w:val="a"/>
    <w:rsid w:val="00171CC7"/>
    <w:pPr>
      <w:widowControl/>
      <w:suppressAutoHyphens/>
      <w:ind w:left="1100"/>
    </w:pPr>
    <w:rPr>
      <w:rFonts w:ascii="Calibri" w:eastAsia="Times New Roman" w:hAnsi="Calibri" w:cs="Calibri"/>
      <w:color w:val="auto"/>
      <w:sz w:val="18"/>
      <w:szCs w:val="18"/>
      <w:lang w:val="en-GB" w:eastAsia="zh-CN" w:bidi="ar-SA"/>
    </w:rPr>
  </w:style>
  <w:style w:type="paragraph" w:styleId="70">
    <w:name w:val="toc 7"/>
    <w:basedOn w:val="a"/>
    <w:next w:val="a"/>
    <w:rsid w:val="00171CC7"/>
    <w:pPr>
      <w:widowControl/>
      <w:suppressAutoHyphens/>
      <w:ind w:left="1320"/>
    </w:pPr>
    <w:rPr>
      <w:rFonts w:ascii="Calibri" w:eastAsia="Times New Roman" w:hAnsi="Calibri" w:cs="Calibri"/>
      <w:color w:val="auto"/>
      <w:sz w:val="18"/>
      <w:szCs w:val="18"/>
      <w:lang w:val="en-GB" w:eastAsia="zh-CN" w:bidi="ar-SA"/>
    </w:rPr>
  </w:style>
  <w:style w:type="paragraph" w:styleId="80">
    <w:name w:val="toc 8"/>
    <w:basedOn w:val="a"/>
    <w:next w:val="a"/>
    <w:rsid w:val="00171CC7"/>
    <w:pPr>
      <w:widowControl/>
      <w:suppressAutoHyphens/>
      <w:ind w:left="1540"/>
    </w:pPr>
    <w:rPr>
      <w:rFonts w:ascii="Calibri" w:eastAsia="Times New Roman" w:hAnsi="Calibri" w:cs="Calibri"/>
      <w:color w:val="auto"/>
      <w:sz w:val="18"/>
      <w:szCs w:val="18"/>
      <w:lang w:val="en-GB" w:eastAsia="zh-CN" w:bidi="ar-SA"/>
    </w:rPr>
  </w:style>
  <w:style w:type="paragraph" w:styleId="90">
    <w:name w:val="toc 9"/>
    <w:basedOn w:val="a"/>
    <w:next w:val="a"/>
    <w:rsid w:val="00171CC7"/>
    <w:pPr>
      <w:widowControl/>
      <w:suppressAutoHyphens/>
      <w:ind w:left="1760"/>
    </w:pPr>
    <w:rPr>
      <w:rFonts w:ascii="Calibri" w:eastAsia="Times New Roman" w:hAnsi="Calibri" w:cs="Calibri"/>
      <w:color w:val="auto"/>
      <w:sz w:val="18"/>
      <w:szCs w:val="18"/>
      <w:lang w:val="en-GB" w:eastAsia="zh-CN" w:bidi="ar-SA"/>
    </w:rPr>
  </w:style>
  <w:style w:type="paragraph" w:customStyle="1" w:styleId="Style1">
    <w:name w:val="Style1"/>
    <w:basedOn w:val="DocTitle"/>
    <w:rsid w:val="00171CC7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styleId="affa">
    <w:name w:val="endnote text"/>
    <w:basedOn w:val="a"/>
    <w:link w:val="Chara"/>
    <w:rsid w:val="00171CC7"/>
    <w:pPr>
      <w:widowControl/>
      <w:suppressAutoHyphens/>
      <w:spacing w:after="120"/>
      <w:jc w:val="both"/>
    </w:pPr>
    <w:rPr>
      <w:rFonts w:ascii="Calibri" w:eastAsia="Times New Roman" w:hAnsi="Calibri" w:cs="Calibri"/>
      <w:color w:val="auto"/>
      <w:sz w:val="20"/>
      <w:szCs w:val="20"/>
      <w:lang w:val="en-GB" w:eastAsia="zh-CN" w:bidi="ar-SA"/>
    </w:rPr>
  </w:style>
  <w:style w:type="character" w:customStyle="1" w:styleId="Chara">
    <w:name w:val="Κείμενο σημείωσης τέλους Char"/>
    <w:basedOn w:val="a0"/>
    <w:link w:val="affa"/>
    <w:rsid w:val="00171CC7"/>
    <w:rPr>
      <w:rFonts w:ascii="Calibri" w:eastAsia="Times New Roman" w:hAnsi="Calibri" w:cs="Calibri"/>
      <w:lang w:val="en-GB" w:eastAsia="zh-CN" w:bidi="ar-SA"/>
    </w:rPr>
  </w:style>
  <w:style w:type="paragraph" w:customStyle="1" w:styleId="Default">
    <w:name w:val="Default"/>
    <w:rsid w:val="00171CC7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fb">
    <w:name w:val="Προμορφοποιημένο κείμενο"/>
    <w:basedOn w:val="a"/>
    <w:rsid w:val="00171CC7"/>
    <w:pPr>
      <w:widowControl/>
      <w:suppressAutoHyphens/>
      <w:spacing w:after="120"/>
      <w:jc w:val="both"/>
    </w:pPr>
    <w:rPr>
      <w:rFonts w:ascii="Calibri" w:eastAsia="Times New Roman" w:hAnsi="Calibri" w:cs="Calibri"/>
      <w:color w:val="auto"/>
      <w:sz w:val="22"/>
      <w:lang w:val="en-GB" w:eastAsia="zh-CN" w:bidi="ar-SA"/>
    </w:rPr>
  </w:style>
  <w:style w:type="paragraph" w:customStyle="1" w:styleId="normalwithoutspacing">
    <w:name w:val="normal_without_spacing"/>
    <w:basedOn w:val="a"/>
    <w:rsid w:val="00171CC7"/>
    <w:pPr>
      <w:widowControl/>
      <w:suppressAutoHyphens/>
      <w:spacing w:after="60"/>
      <w:jc w:val="both"/>
    </w:pPr>
    <w:rPr>
      <w:rFonts w:ascii="Calibri" w:eastAsia="Times New Roman" w:hAnsi="Calibri" w:cs="Calibri"/>
      <w:color w:val="auto"/>
      <w:sz w:val="22"/>
      <w:lang w:eastAsia="zh-CN" w:bidi="ar-SA"/>
    </w:rPr>
  </w:style>
  <w:style w:type="paragraph" w:customStyle="1" w:styleId="foothanging">
    <w:name w:val="foot_hanging"/>
    <w:basedOn w:val="af6"/>
    <w:rsid w:val="00171CC7"/>
    <w:pPr>
      <w:widowControl/>
      <w:suppressAutoHyphens/>
      <w:ind w:left="426" w:hanging="426"/>
      <w:jc w:val="both"/>
    </w:pPr>
    <w:rPr>
      <w:rFonts w:ascii="Calibri" w:eastAsia="Times New Roman" w:hAnsi="Calibri" w:cs="Calibri"/>
      <w:color w:val="auto"/>
      <w:sz w:val="18"/>
      <w:szCs w:val="18"/>
      <w:lang w:val="en-IE" w:eastAsia="zh-CN" w:bidi="ar-SA"/>
    </w:rPr>
  </w:style>
  <w:style w:type="paragraph" w:styleId="-HTML">
    <w:name w:val="HTML Preformatted"/>
    <w:basedOn w:val="a"/>
    <w:link w:val="-HTMLChar1"/>
    <w:rsid w:val="00171CC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eastAsia="zh-CN" w:bidi="ar-SA"/>
    </w:rPr>
  </w:style>
  <w:style w:type="character" w:customStyle="1" w:styleId="-HTMLChar1">
    <w:name w:val="Προ-διαμορφωμένο HTML Char1"/>
    <w:basedOn w:val="a0"/>
    <w:link w:val="-HTML"/>
    <w:rsid w:val="00171CC7"/>
    <w:rPr>
      <w:rFonts w:ascii="Courier New" w:eastAsia="Times New Roman" w:hAnsi="Courier New" w:cs="Courier New"/>
      <w:lang w:eastAsia="zh-CN" w:bidi="ar-SA"/>
    </w:rPr>
  </w:style>
  <w:style w:type="paragraph" w:customStyle="1" w:styleId="LO-normal">
    <w:name w:val="LO-normal"/>
    <w:rsid w:val="00171CC7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 w:bidi="ar-SA"/>
    </w:rPr>
  </w:style>
  <w:style w:type="paragraph" w:styleId="36">
    <w:name w:val="Body Text Indent 3"/>
    <w:basedOn w:val="a"/>
    <w:link w:val="3Char0"/>
    <w:rsid w:val="00171CC7"/>
    <w:pPr>
      <w:widowControl/>
      <w:spacing w:after="120" w:line="312" w:lineRule="auto"/>
      <w:ind w:left="283"/>
      <w:jc w:val="both"/>
    </w:pPr>
    <w:rPr>
      <w:rFonts w:ascii="Calibri" w:eastAsia="Times New Roman" w:hAnsi="Calibri" w:cs="Times New Roman"/>
      <w:color w:val="auto"/>
      <w:sz w:val="16"/>
      <w:szCs w:val="16"/>
      <w:lang w:val="en-GB" w:eastAsia="zh-CN" w:bidi="ar-SA"/>
    </w:rPr>
  </w:style>
  <w:style w:type="character" w:customStyle="1" w:styleId="3Char0">
    <w:name w:val="Σώμα κείμενου με εσοχή 3 Char"/>
    <w:basedOn w:val="a0"/>
    <w:link w:val="36"/>
    <w:rsid w:val="00171CC7"/>
    <w:rPr>
      <w:rFonts w:ascii="Calibri" w:eastAsia="Times New Roman" w:hAnsi="Calibri"/>
      <w:sz w:val="16"/>
      <w:szCs w:val="16"/>
      <w:lang w:val="en-GB" w:eastAsia="zh-CN" w:bidi="ar-SA"/>
    </w:rPr>
  </w:style>
  <w:style w:type="paragraph" w:styleId="affc">
    <w:name w:val="No Spacing"/>
    <w:qFormat/>
    <w:rsid w:val="00171CC7"/>
    <w:pPr>
      <w:suppressAutoHyphens/>
      <w:jc w:val="both"/>
    </w:pPr>
    <w:rPr>
      <w:rFonts w:ascii="Calibri" w:eastAsia="Times New Roman" w:hAnsi="Calibri" w:cs="Calibri"/>
      <w:sz w:val="22"/>
      <w:szCs w:val="24"/>
      <w:lang w:val="en-GB" w:eastAsia="zh-CN" w:bidi="ar-SA"/>
    </w:rPr>
  </w:style>
  <w:style w:type="paragraph" w:customStyle="1" w:styleId="footers">
    <w:name w:val="footers"/>
    <w:basedOn w:val="foothanging"/>
    <w:rsid w:val="00171CC7"/>
  </w:style>
  <w:style w:type="paragraph" w:customStyle="1" w:styleId="Standard">
    <w:name w:val="Standard"/>
    <w:rsid w:val="00171CC7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171CC7"/>
    <w:pPr>
      <w:spacing w:after="120"/>
    </w:pPr>
  </w:style>
  <w:style w:type="paragraph" w:customStyle="1" w:styleId="Footnote">
    <w:name w:val="Footnote"/>
    <w:basedOn w:val="Standard"/>
    <w:rsid w:val="00171CC7"/>
    <w:pPr>
      <w:suppressLineNumbers/>
      <w:ind w:left="283" w:hanging="283"/>
    </w:pPr>
    <w:rPr>
      <w:sz w:val="20"/>
      <w:szCs w:val="20"/>
    </w:rPr>
  </w:style>
  <w:style w:type="paragraph" w:styleId="37">
    <w:name w:val="Body Text 3"/>
    <w:basedOn w:val="a"/>
    <w:link w:val="3Char1"/>
    <w:rsid w:val="00171CC7"/>
    <w:pPr>
      <w:widowControl/>
      <w:suppressAutoHyphens/>
      <w:spacing w:after="120"/>
      <w:jc w:val="both"/>
    </w:pPr>
    <w:rPr>
      <w:rFonts w:ascii="Calibri" w:eastAsia="Times New Roman" w:hAnsi="Calibri" w:cs="Calibri"/>
      <w:color w:val="auto"/>
      <w:sz w:val="16"/>
      <w:szCs w:val="16"/>
      <w:lang w:val="en-GB" w:eastAsia="zh-CN" w:bidi="ar-SA"/>
    </w:rPr>
  </w:style>
  <w:style w:type="character" w:customStyle="1" w:styleId="3Char1">
    <w:name w:val="Σώμα κείμενου 3 Char"/>
    <w:basedOn w:val="a0"/>
    <w:link w:val="37"/>
    <w:rsid w:val="00171CC7"/>
    <w:rPr>
      <w:rFonts w:ascii="Calibri" w:eastAsia="Times New Roman" w:hAnsi="Calibri" w:cs="Calibri"/>
      <w:sz w:val="16"/>
      <w:szCs w:val="16"/>
      <w:lang w:val="en-GB" w:eastAsia="zh-CN" w:bidi="ar-SA"/>
    </w:rPr>
  </w:style>
  <w:style w:type="paragraph" w:customStyle="1" w:styleId="fooot">
    <w:name w:val="fooot"/>
    <w:basedOn w:val="footers"/>
    <w:rsid w:val="00171CC7"/>
  </w:style>
  <w:style w:type="paragraph" w:customStyle="1" w:styleId="19">
    <w:name w:val="Κείμενο πλαισίου1"/>
    <w:basedOn w:val="a"/>
    <w:rsid w:val="00171CC7"/>
    <w:pPr>
      <w:widowControl/>
      <w:suppressAutoHyphens/>
      <w:jc w:val="both"/>
    </w:pPr>
    <w:rPr>
      <w:rFonts w:ascii="Tahoma" w:eastAsia="Times New Roman" w:hAnsi="Tahoma" w:cs="Tahoma"/>
      <w:color w:val="auto"/>
      <w:sz w:val="16"/>
      <w:szCs w:val="16"/>
      <w:lang w:val="en-GB" w:eastAsia="zh-CN" w:bidi="ar-SA"/>
    </w:rPr>
  </w:style>
  <w:style w:type="paragraph" w:customStyle="1" w:styleId="1a">
    <w:name w:val="Κείμενο σχολίου1"/>
    <w:basedOn w:val="a"/>
    <w:rsid w:val="00171CC7"/>
    <w:pPr>
      <w:widowControl/>
      <w:suppressAutoHyphens/>
      <w:spacing w:after="120"/>
      <w:jc w:val="both"/>
    </w:pPr>
    <w:rPr>
      <w:rFonts w:ascii="Calibri" w:eastAsia="Times New Roman" w:hAnsi="Calibri" w:cs="Calibri"/>
      <w:color w:val="auto"/>
      <w:sz w:val="20"/>
      <w:szCs w:val="20"/>
      <w:lang w:val="en-GB" w:eastAsia="zh-CN" w:bidi="ar-SA"/>
    </w:rPr>
  </w:style>
  <w:style w:type="paragraph" w:customStyle="1" w:styleId="1b">
    <w:name w:val="Θέμα σχολίου1"/>
    <w:basedOn w:val="1a"/>
    <w:next w:val="1a"/>
    <w:rsid w:val="00171CC7"/>
    <w:rPr>
      <w:b/>
      <w:bCs/>
    </w:rPr>
  </w:style>
  <w:style w:type="paragraph" w:customStyle="1" w:styleId="-HTML1">
    <w:name w:val="Προ-διαμορφωμένο HTML1"/>
    <w:basedOn w:val="a"/>
    <w:rsid w:val="00171CC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val="en-US" w:eastAsia="zh-CN" w:bidi="ar-SA"/>
    </w:rPr>
  </w:style>
  <w:style w:type="paragraph" w:customStyle="1" w:styleId="1c">
    <w:name w:val="Αναθεώρηση1"/>
    <w:rsid w:val="00171CC7"/>
    <w:pPr>
      <w:suppressAutoHyphens/>
    </w:pPr>
    <w:rPr>
      <w:rFonts w:ascii="Calibri" w:eastAsia="Times New Roman" w:hAnsi="Calibri" w:cs="Calibri"/>
      <w:sz w:val="22"/>
      <w:szCs w:val="24"/>
      <w:lang w:val="en-GB" w:eastAsia="zh-CN" w:bidi="ar-SA"/>
    </w:rPr>
  </w:style>
  <w:style w:type="paragraph" w:styleId="26">
    <w:name w:val="List Bullet 2"/>
    <w:basedOn w:val="a"/>
    <w:rsid w:val="00171CC7"/>
    <w:pPr>
      <w:widowControl/>
      <w:tabs>
        <w:tab w:val="num" w:pos="0"/>
      </w:tabs>
      <w:spacing w:line="360" w:lineRule="auto"/>
      <w:ind w:left="432" w:hanging="432"/>
      <w:jc w:val="both"/>
    </w:pPr>
    <w:rPr>
      <w:rFonts w:ascii="Trebuchet MS" w:eastAsia="Times New Roman" w:hAnsi="Trebuchet MS" w:cs="Times New Roman"/>
      <w:color w:val="auto"/>
      <w:sz w:val="22"/>
      <w:szCs w:val="20"/>
      <w:lang w:val="en-US" w:eastAsia="zh-CN" w:bidi="ar-SA"/>
    </w:rPr>
  </w:style>
  <w:style w:type="paragraph" w:customStyle="1" w:styleId="100">
    <w:name w:val="Περιεχόμενα 10"/>
    <w:basedOn w:val="aa"/>
    <w:rsid w:val="00171CC7"/>
    <w:pPr>
      <w:widowControl/>
      <w:tabs>
        <w:tab w:val="right" w:leader="dot" w:pos="7091"/>
      </w:tabs>
      <w:suppressAutoHyphens/>
      <w:spacing w:after="120"/>
      <w:ind w:left="2547"/>
      <w:jc w:val="both"/>
    </w:pPr>
    <w:rPr>
      <w:rFonts w:ascii="Calibri" w:eastAsia="Times New Roman" w:hAnsi="Calibri"/>
      <w:color w:val="auto"/>
      <w:sz w:val="22"/>
      <w:lang w:val="en-GB" w:eastAsia="zh-CN" w:bidi="ar-SA"/>
    </w:rPr>
  </w:style>
  <w:style w:type="paragraph" w:customStyle="1" w:styleId="affd">
    <w:name w:val="Οριζόντια γραμμή"/>
    <w:basedOn w:val="a"/>
    <w:next w:val="a9"/>
    <w:rsid w:val="00171CC7"/>
    <w:pPr>
      <w:widowControl/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83"/>
      <w:jc w:val="both"/>
    </w:pPr>
    <w:rPr>
      <w:rFonts w:ascii="Calibri" w:eastAsia="Times New Roman" w:hAnsi="Calibri" w:cs="Calibri"/>
      <w:color w:val="auto"/>
      <w:sz w:val="12"/>
      <w:szCs w:val="12"/>
      <w:lang w:val="en-GB" w:eastAsia="zh-CN" w:bidi="ar-SA"/>
    </w:rPr>
  </w:style>
  <w:style w:type="table" w:customStyle="1" w:styleId="1d">
    <w:name w:val="Πλέγμα πίνακα1"/>
    <w:basedOn w:val="a1"/>
    <w:next w:val="af4"/>
    <w:uiPriority w:val="59"/>
    <w:rsid w:val="00CC7856"/>
    <w:rPr>
      <w:rFonts w:ascii="Segoe UI" w:eastAsia="SimSun" w:hAnsi="Segoe UI" w:cs="Lucida Sans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Πλέγμα πίνακα2"/>
    <w:basedOn w:val="a1"/>
    <w:next w:val="af4"/>
    <w:uiPriority w:val="59"/>
    <w:rsid w:val="00CC7856"/>
    <w:rPr>
      <w:rFonts w:ascii="Segoe UI" w:eastAsia="SimSun" w:hAnsi="Segoe UI" w:cs="Lucida Sans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Πλέγμα πίνακα3"/>
    <w:basedOn w:val="a1"/>
    <w:next w:val="af4"/>
    <w:uiPriority w:val="59"/>
    <w:rsid w:val="00B6202F"/>
    <w:rPr>
      <w:rFonts w:ascii="Segoe UI" w:eastAsia="SimSun" w:hAnsi="Segoe UI" w:cs="Lucida Sans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Πλέγμα πίνακα4"/>
    <w:basedOn w:val="a1"/>
    <w:next w:val="af4"/>
    <w:uiPriority w:val="59"/>
    <w:rsid w:val="00B6202F"/>
    <w:rPr>
      <w:rFonts w:ascii="Segoe UI" w:eastAsia="SimSun" w:hAnsi="Segoe UI" w:cs="Lucida Sans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Πλέγμα πίνακα5"/>
    <w:basedOn w:val="a1"/>
    <w:next w:val="af4"/>
    <w:uiPriority w:val="59"/>
    <w:rsid w:val="00B6202F"/>
    <w:rPr>
      <w:rFonts w:ascii="Segoe UI" w:eastAsia="SimSun" w:hAnsi="Segoe UI" w:cs="Lucida Sans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Πλέγμα πίνακα6"/>
    <w:basedOn w:val="a1"/>
    <w:next w:val="af4"/>
    <w:uiPriority w:val="59"/>
    <w:rsid w:val="00B6202F"/>
    <w:rPr>
      <w:rFonts w:ascii="Segoe UI" w:eastAsia="SimSun" w:hAnsi="Segoe UI" w:cs="Lucida Sans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Πλέγμα πίνακα7"/>
    <w:basedOn w:val="a1"/>
    <w:next w:val="af4"/>
    <w:uiPriority w:val="59"/>
    <w:rsid w:val="00FF5B7E"/>
    <w:rPr>
      <w:rFonts w:ascii="Segoe UI" w:eastAsia="SimSun" w:hAnsi="Segoe UI" w:cs="Lucida Sans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Πλέγμα πίνακα8"/>
    <w:basedOn w:val="a1"/>
    <w:next w:val="af4"/>
    <w:uiPriority w:val="59"/>
    <w:rsid w:val="00FF5B7E"/>
    <w:rPr>
      <w:rFonts w:ascii="Segoe UI" w:eastAsia="SimSun" w:hAnsi="Segoe UI" w:cs="Lucida Sans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Πλέγμα πίνακα9"/>
    <w:basedOn w:val="a1"/>
    <w:next w:val="af4"/>
    <w:uiPriority w:val="59"/>
    <w:rsid w:val="00FF5B7E"/>
    <w:rPr>
      <w:rFonts w:ascii="Segoe UI" w:eastAsia="SimSun" w:hAnsi="Segoe UI" w:cs="Lucida Sans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e">
    <w:name w:val="βασικο"/>
    <w:basedOn w:val="normalwithoutspacing"/>
    <w:rsid w:val="004056C8"/>
    <w:pPr>
      <w:widowControl w:val="0"/>
      <w:suppressAutoHyphens w:val="0"/>
      <w:spacing w:after="0"/>
      <w:jc w:val="left"/>
    </w:pPr>
    <w:rPr>
      <w:kern w:val="20"/>
      <w:sz w:val="20"/>
    </w:rPr>
  </w:style>
  <w:style w:type="character" w:customStyle="1" w:styleId="92">
    <w:name w:val="Σώμα κειμένου (9)_"/>
    <w:basedOn w:val="a0"/>
    <w:link w:val="93"/>
    <w:rsid w:val="00B32D7C"/>
    <w:rPr>
      <w:rFonts w:ascii="Calibri" w:eastAsia="Calibri" w:hAnsi="Calibri" w:cs="Calibri"/>
      <w:i/>
      <w:iCs/>
      <w:sz w:val="21"/>
      <w:szCs w:val="21"/>
      <w:shd w:val="clear" w:color="auto" w:fill="FFFFFF"/>
    </w:rPr>
  </w:style>
  <w:style w:type="character" w:customStyle="1" w:styleId="9SegoeUI95">
    <w:name w:val="Σώμα κειμένου (9) + Segoe UI;9;5 στ.;Χωρίς πλάγια γραφή"/>
    <w:basedOn w:val="92"/>
    <w:rsid w:val="00B32D7C"/>
    <w:rPr>
      <w:rFonts w:ascii="Segoe UI" w:eastAsia="Segoe UI" w:hAnsi="Segoe UI" w:cs="Segoe UI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el-GR" w:eastAsia="el-GR" w:bidi="el-GR"/>
    </w:rPr>
  </w:style>
  <w:style w:type="paragraph" w:customStyle="1" w:styleId="93">
    <w:name w:val="Σώμα κειμένου (9)"/>
    <w:basedOn w:val="a"/>
    <w:link w:val="92"/>
    <w:rsid w:val="00B32D7C"/>
    <w:pPr>
      <w:shd w:val="clear" w:color="auto" w:fill="FFFFFF"/>
      <w:spacing w:before="60" w:line="269" w:lineRule="exact"/>
      <w:ind w:hanging="320"/>
    </w:pPr>
    <w:rPr>
      <w:rFonts w:ascii="Calibri" w:eastAsia="Calibri" w:hAnsi="Calibri" w:cs="Calibri"/>
      <w:i/>
      <w:iCs/>
      <w:color w:val="auto"/>
      <w:sz w:val="21"/>
      <w:szCs w:val="21"/>
    </w:rPr>
  </w:style>
  <w:style w:type="character" w:customStyle="1" w:styleId="39">
    <w:name w:val="Επικεφαλίδα #3_"/>
    <w:basedOn w:val="a0"/>
    <w:link w:val="3a"/>
    <w:rsid w:val="00516C24"/>
    <w:rPr>
      <w:b/>
      <w:bCs/>
      <w:sz w:val="21"/>
      <w:szCs w:val="21"/>
      <w:shd w:val="clear" w:color="auto" w:fill="FFFFFF"/>
    </w:rPr>
  </w:style>
  <w:style w:type="paragraph" w:customStyle="1" w:styleId="3a">
    <w:name w:val="Επικεφαλίδα #3"/>
    <w:basedOn w:val="a"/>
    <w:link w:val="39"/>
    <w:rsid w:val="00516C24"/>
    <w:pPr>
      <w:shd w:val="clear" w:color="auto" w:fill="FFFFFF"/>
      <w:spacing w:before="360" w:after="60" w:line="0" w:lineRule="atLeast"/>
      <w:jc w:val="both"/>
      <w:outlineLvl w:val="2"/>
    </w:pPr>
    <w:rPr>
      <w:rFonts w:ascii="Times New Roman" w:eastAsiaTheme="minorHAnsi" w:hAnsi="Times New Roman" w:cs="Times New Roman"/>
      <w:b/>
      <w:bCs/>
      <w:color w:val="auto"/>
      <w:sz w:val="21"/>
      <w:szCs w:val="21"/>
    </w:rPr>
  </w:style>
  <w:style w:type="character" w:customStyle="1" w:styleId="3Exact">
    <w:name w:val="Σώμα κειμένου (3) Exact"/>
    <w:basedOn w:val="a0"/>
    <w:rsid w:val="00E567E8"/>
    <w:rPr>
      <w:rFonts w:ascii="Tahoma" w:eastAsia="Tahoma" w:hAnsi="Tahoma" w:cs="Tahoma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4Exact">
    <w:name w:val="Σώμα κειμένου (4) Exact"/>
    <w:basedOn w:val="a0"/>
    <w:link w:val="43"/>
    <w:rsid w:val="00E567E8"/>
    <w:rPr>
      <w:rFonts w:ascii="Consolas" w:eastAsia="Consolas" w:hAnsi="Consolas" w:cs="Consolas"/>
      <w:sz w:val="10"/>
      <w:szCs w:val="10"/>
      <w:shd w:val="clear" w:color="auto" w:fill="FFFFFF"/>
    </w:rPr>
  </w:style>
  <w:style w:type="character" w:customStyle="1" w:styleId="5Exact">
    <w:name w:val="Σώμα κειμένου (5) Exact"/>
    <w:basedOn w:val="a0"/>
    <w:link w:val="52"/>
    <w:rsid w:val="00E567E8"/>
    <w:rPr>
      <w:rFonts w:ascii="Consolas" w:eastAsia="Consolas" w:hAnsi="Consolas" w:cs="Consolas"/>
      <w:sz w:val="10"/>
      <w:szCs w:val="10"/>
      <w:shd w:val="clear" w:color="auto" w:fill="FFFFFF"/>
    </w:rPr>
  </w:style>
  <w:style w:type="character" w:customStyle="1" w:styleId="28">
    <w:name w:val="Σώμα κειμένου (2)_"/>
    <w:basedOn w:val="a0"/>
    <w:rsid w:val="00E567E8"/>
    <w:rPr>
      <w:rFonts w:ascii="Tahoma" w:eastAsia="Tahoma" w:hAnsi="Tahoma" w:cs="Tahom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9">
    <w:name w:val="Σώμα κειμένου (2) + Έντονη γραφή"/>
    <w:basedOn w:val="28"/>
    <w:rsid w:val="00E567E8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l-GR" w:eastAsia="el-GR" w:bidi="el-GR"/>
    </w:rPr>
  </w:style>
  <w:style w:type="character" w:customStyle="1" w:styleId="3b">
    <w:name w:val="Σώμα κειμένου (3)_"/>
    <w:basedOn w:val="a0"/>
    <w:rsid w:val="00E567E8"/>
    <w:rPr>
      <w:rFonts w:ascii="Tahoma" w:eastAsia="Tahoma" w:hAnsi="Tahoma" w:cs="Tahoma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3c">
    <w:name w:val="Σώμα κειμένου (3)"/>
    <w:basedOn w:val="3b"/>
    <w:rsid w:val="00E567E8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l-GR" w:eastAsia="el-GR" w:bidi="el-GR"/>
    </w:rPr>
  </w:style>
  <w:style w:type="character" w:customStyle="1" w:styleId="295">
    <w:name w:val="Σώμα κειμένου (2) + 9;5 στ.;Έντονη γραφή"/>
    <w:basedOn w:val="28"/>
    <w:rsid w:val="00E567E8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l-GR" w:eastAsia="el-GR" w:bidi="el-GR"/>
    </w:rPr>
  </w:style>
  <w:style w:type="character" w:customStyle="1" w:styleId="2a">
    <w:name w:val="Σώμα κειμένου (2)"/>
    <w:basedOn w:val="28"/>
    <w:rsid w:val="00E567E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l-GR" w:eastAsia="el-GR" w:bidi="el-GR"/>
    </w:rPr>
  </w:style>
  <w:style w:type="character" w:customStyle="1" w:styleId="2b">
    <w:name w:val="Σώμα κειμένου (2) + Μικρά κεφαλαία"/>
    <w:basedOn w:val="28"/>
    <w:rsid w:val="00E567E8"/>
    <w:rPr>
      <w:rFonts w:ascii="Tahoma" w:eastAsia="Tahoma" w:hAnsi="Tahoma" w:cs="Tahom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lang w:val="el-GR" w:eastAsia="el-GR" w:bidi="el-GR"/>
    </w:rPr>
  </w:style>
  <w:style w:type="paragraph" w:customStyle="1" w:styleId="43">
    <w:name w:val="Σώμα κειμένου (4)"/>
    <w:basedOn w:val="a"/>
    <w:link w:val="4Exact"/>
    <w:rsid w:val="00E567E8"/>
    <w:pPr>
      <w:shd w:val="clear" w:color="auto" w:fill="FFFFFF"/>
      <w:spacing w:line="0" w:lineRule="atLeast"/>
    </w:pPr>
    <w:rPr>
      <w:rFonts w:ascii="Consolas" w:eastAsia="Consolas" w:hAnsi="Consolas" w:cs="Consolas"/>
      <w:color w:val="auto"/>
      <w:sz w:val="10"/>
      <w:szCs w:val="10"/>
    </w:rPr>
  </w:style>
  <w:style w:type="paragraph" w:customStyle="1" w:styleId="52">
    <w:name w:val="Σώμα κειμένου (5)"/>
    <w:basedOn w:val="a"/>
    <w:link w:val="5Exact"/>
    <w:rsid w:val="00E567E8"/>
    <w:pPr>
      <w:shd w:val="clear" w:color="auto" w:fill="FFFFFF"/>
      <w:spacing w:line="0" w:lineRule="atLeast"/>
    </w:pPr>
    <w:rPr>
      <w:rFonts w:ascii="Consolas" w:eastAsia="Consolas" w:hAnsi="Consolas" w:cs="Consolas"/>
      <w:color w:val="auto"/>
      <w:sz w:val="10"/>
      <w:szCs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5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Microsoft\Windows\Start%20Menu\Programs\Microsoft%20Office\Microsoft%20Word%202010.dotm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Microsoft Word 2010.dotm</Template>
  <TotalTime>162</TotalTime>
  <Pages>3</Pages>
  <Words>833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Manager>Νιτσακη</Manager>
  <Company>Δημος Πρεβεζας</Company>
  <LinksUpToDate>false</LinksUpToDate>
  <CharactersWithSpaces>5322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Φωτοπουλος</dc:creator>
  <dc:description>Προμηθεια καυσιμων &amp; λιπαντικων 218-2020_x000d_
€1.671.220,47</dc:description>
  <cp:lastModifiedBy>Φωτοπουλος</cp:lastModifiedBy>
  <cp:revision>9</cp:revision>
  <cp:lastPrinted>2018-05-24T06:50:00Z</cp:lastPrinted>
  <dcterms:created xsi:type="dcterms:W3CDTF">2018-05-24T11:04:00Z</dcterms:created>
  <dcterms:modified xsi:type="dcterms:W3CDTF">2018-06-13T10:45:00Z</dcterms:modified>
</cp:coreProperties>
</file>